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791" w:rsidRPr="00EB6E18" w:rsidRDefault="00B11791" w:rsidP="00EB6E18">
      <w:pPr>
        <w:spacing w:after="0" w:line="360" w:lineRule="auto"/>
        <w:jc w:val="center"/>
        <w:rPr>
          <w:rFonts w:ascii="Times New Roman" w:hAnsi="Times New Roman"/>
          <w:sz w:val="28"/>
          <w:lang w:eastAsia="zh-CN"/>
        </w:rPr>
      </w:pPr>
    </w:p>
    <w:p w:rsidR="00B11791" w:rsidRPr="00EB6E18" w:rsidRDefault="003B7068" w:rsidP="00EB6E18">
      <w:pPr>
        <w:spacing w:after="0" w:line="360" w:lineRule="auto"/>
        <w:jc w:val="center"/>
        <w:rPr>
          <w:rFonts w:ascii="Times New Roman" w:hAnsi="Times New Roman"/>
          <w:sz w:val="28"/>
          <w:lang w:eastAsia="zh-CN"/>
        </w:rPr>
      </w:pPr>
      <w:r w:rsidRPr="00EB6E18">
        <w:rPr>
          <w:rFonts w:ascii="Times New Roman"/>
          <w:b/>
          <w:bCs/>
          <w:sz w:val="28"/>
          <w:szCs w:val="28"/>
          <w:lang w:eastAsia="zh-CN"/>
        </w:rPr>
        <w:t>牛津译林版小学英语四年级上册</w:t>
      </w:r>
      <w:r w:rsidRPr="00EB6E18">
        <w:rPr>
          <w:rFonts w:ascii="Times New Roman" w:hAnsi="Times New Roman"/>
          <w:b/>
          <w:bCs/>
          <w:sz w:val="28"/>
          <w:szCs w:val="28"/>
          <w:lang w:eastAsia="zh-CN"/>
        </w:rPr>
        <w:t xml:space="preserve">Unit 8 Dolls </w:t>
      </w:r>
      <w:r w:rsidRPr="00EB6E18">
        <w:rPr>
          <w:rFonts w:ascii="Times New Roman"/>
          <w:b/>
          <w:bCs/>
          <w:sz w:val="28"/>
          <w:szCs w:val="28"/>
          <w:lang w:eastAsia="zh-CN"/>
        </w:rPr>
        <w:t>第三</w:t>
      </w:r>
      <w:r w:rsidR="00B97987" w:rsidRPr="00B97987">
        <w:rPr>
          <w:rFonts w:ascii="Times New Roman" w:hAnsi="Times New Roman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5pt;height:.75pt">
            <v:imagedata r:id="rId9" o:title="725183055647"/>
          </v:shape>
        </w:pict>
      </w:r>
      <w:r w:rsidRPr="00EB6E18">
        <w:rPr>
          <w:rFonts w:ascii="Times New Roman"/>
          <w:b/>
          <w:bCs/>
          <w:sz w:val="28"/>
          <w:szCs w:val="28"/>
          <w:lang w:eastAsia="zh-CN"/>
        </w:rPr>
        <w:t>课时同步练习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/>
          <w:b/>
          <w:bCs/>
          <w:sz w:val="24"/>
          <w:szCs w:val="24"/>
          <w:lang w:eastAsia="zh-CN"/>
        </w:rPr>
        <w:t>一、</w:t>
      </w:r>
      <w:r w:rsidRPr="00EB6E18">
        <w:rPr>
          <w:rFonts w:ascii="Times New Roman" w:hAnsi="Times New Roman"/>
          <w:b/>
          <w:bCs/>
          <w:sz w:val="24"/>
          <w:szCs w:val="24"/>
          <w:lang w:eastAsia="zh-CN"/>
        </w:rPr>
        <w:t xml:space="preserve"> </w:t>
      </w:r>
      <w:r w:rsidRPr="00EB6E18">
        <w:rPr>
          <w:rFonts w:ascii="Times New Roman"/>
          <w:b/>
          <w:bCs/>
          <w:sz w:val="24"/>
          <w:szCs w:val="24"/>
          <w:lang w:eastAsia="zh-CN"/>
        </w:rPr>
        <w:t>写出下列单词的反义词。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1.</w:t>
      </w:r>
      <w:r w:rsidRPr="00EB6E18">
        <w:rPr>
          <w:rFonts w:ascii="Times New Roman"/>
          <w:sz w:val="24"/>
          <w:lang w:eastAsia="zh-CN"/>
        </w:rPr>
        <w:t>写出下列单词的反义词</w:t>
      </w:r>
      <w:r w:rsidRPr="00EB6E18">
        <w:rPr>
          <w:rFonts w:ascii="Times New Roman" w:hAnsi="Times New Roman"/>
          <w:sz w:val="24"/>
          <w:lang w:eastAsia="zh-CN"/>
        </w:rPr>
        <w:t xml:space="preserve"> 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/>
          <w:sz w:val="24"/>
        </w:rPr>
        <w:t>（</w:t>
      </w:r>
      <w:r w:rsidRPr="00EB6E18">
        <w:rPr>
          <w:rFonts w:ascii="Times New Roman" w:hAnsi="Times New Roman"/>
          <w:sz w:val="24"/>
        </w:rPr>
        <w:t>1</w:t>
      </w:r>
      <w:r w:rsidRPr="00EB6E18">
        <w:rPr>
          <w:rFonts w:ascii="Times New Roman"/>
          <w:sz w:val="24"/>
        </w:rPr>
        <w:t>）</w:t>
      </w:r>
      <w:r w:rsidRPr="00EB6E18">
        <w:rPr>
          <w:rFonts w:ascii="Times New Roman" w:hAnsi="Times New Roman"/>
          <w:sz w:val="24"/>
        </w:rPr>
        <w:t xml:space="preserve">tall —________ 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/>
          <w:sz w:val="24"/>
        </w:rPr>
        <w:t>（</w:t>
      </w:r>
      <w:r w:rsidRPr="00EB6E18">
        <w:rPr>
          <w:rFonts w:ascii="Times New Roman" w:hAnsi="Times New Roman"/>
          <w:sz w:val="24"/>
        </w:rPr>
        <w:t>2</w:t>
      </w:r>
      <w:r w:rsidRPr="00EB6E18">
        <w:rPr>
          <w:rFonts w:ascii="Times New Roman"/>
          <w:sz w:val="24"/>
        </w:rPr>
        <w:t>）</w:t>
      </w:r>
      <w:r w:rsidRPr="00EB6E18">
        <w:rPr>
          <w:rFonts w:ascii="Times New Roman" w:hAnsi="Times New Roman"/>
          <w:sz w:val="24"/>
        </w:rPr>
        <w:t xml:space="preserve">fat —________ 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/>
          <w:sz w:val="24"/>
        </w:rPr>
        <w:t>（</w:t>
      </w:r>
      <w:r w:rsidRPr="00EB6E18">
        <w:rPr>
          <w:rFonts w:ascii="Times New Roman" w:hAnsi="Times New Roman"/>
          <w:sz w:val="24"/>
        </w:rPr>
        <w:t>3</w:t>
      </w:r>
      <w:r w:rsidRPr="00EB6E18">
        <w:rPr>
          <w:rFonts w:ascii="Times New Roman"/>
          <w:sz w:val="24"/>
        </w:rPr>
        <w:t>）</w:t>
      </w:r>
      <w:r w:rsidRPr="00EB6E18">
        <w:rPr>
          <w:rFonts w:ascii="Times New Roman" w:hAnsi="Times New Roman"/>
          <w:sz w:val="24"/>
        </w:rPr>
        <w:t xml:space="preserve">big —________ 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/>
          <w:sz w:val="24"/>
        </w:rPr>
        <w:t>（</w:t>
      </w:r>
      <w:r w:rsidRPr="00EB6E18">
        <w:rPr>
          <w:rFonts w:ascii="Times New Roman" w:hAnsi="Times New Roman"/>
          <w:sz w:val="24"/>
        </w:rPr>
        <w:t>4</w:t>
      </w:r>
      <w:r w:rsidRPr="00EB6E18">
        <w:rPr>
          <w:rFonts w:ascii="Times New Roman"/>
          <w:sz w:val="24"/>
        </w:rPr>
        <w:t>）</w:t>
      </w:r>
      <w:r w:rsidRPr="00EB6E18">
        <w:rPr>
          <w:rFonts w:ascii="Times New Roman" w:hAnsi="Times New Roman"/>
          <w:sz w:val="24"/>
        </w:rPr>
        <w:t xml:space="preserve">long —________ 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/>
          <w:sz w:val="24"/>
          <w:lang w:eastAsia="zh-CN"/>
        </w:rPr>
        <w:t>（</w:t>
      </w:r>
      <w:r w:rsidRPr="00EB6E18">
        <w:rPr>
          <w:rFonts w:ascii="Times New Roman" w:hAnsi="Times New Roman"/>
          <w:sz w:val="24"/>
          <w:lang w:eastAsia="zh-CN"/>
        </w:rPr>
        <w:t>5</w:t>
      </w:r>
      <w:r w:rsidRPr="00EB6E18">
        <w:rPr>
          <w:rFonts w:ascii="Times New Roman"/>
          <w:sz w:val="24"/>
          <w:lang w:eastAsia="zh-CN"/>
        </w:rPr>
        <w:t>）</w:t>
      </w:r>
      <w:r w:rsidRPr="00EB6E18">
        <w:rPr>
          <w:rFonts w:ascii="Times New Roman" w:hAnsi="Times New Roman"/>
          <w:sz w:val="24"/>
          <w:lang w:eastAsia="zh-CN"/>
        </w:rPr>
        <w:t>o</w:t>
      </w:r>
      <w:r w:rsidR="00B97987" w:rsidRPr="00B97987">
        <w:rPr>
          <w:rFonts w:ascii="Times New Roman" w:hAnsi="Times New Roman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1.5pt">
            <v:imagedata r:id="rId9" o:title="725183055647"/>
          </v:shape>
        </w:pict>
      </w:r>
      <w:r w:rsidRPr="00EB6E18">
        <w:rPr>
          <w:rFonts w:ascii="Times New Roman" w:hAnsi="Times New Roman"/>
          <w:sz w:val="24"/>
          <w:lang w:eastAsia="zh-CN"/>
        </w:rPr>
        <w:t xml:space="preserve">ld —________ 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/>
          <w:b/>
          <w:bCs/>
          <w:sz w:val="24"/>
          <w:szCs w:val="24"/>
          <w:lang w:eastAsia="zh-CN"/>
        </w:rPr>
        <w:t>二、选出每组中与其余三个不同类的一项。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  <w:lang w:eastAsia="zh-CN"/>
        </w:rPr>
        <w:t>2.</w:t>
      </w:r>
      <w:r w:rsidRPr="00EB6E18">
        <w:rPr>
          <w:rFonts w:ascii="Times New Roman"/>
          <w:sz w:val="24"/>
          <w:lang w:eastAsia="zh-CN"/>
        </w:rPr>
        <w:t>选出与其余三个不同类的一项。</w:t>
      </w:r>
      <w:r w:rsidRPr="00EB6E18">
        <w:rPr>
          <w:rFonts w:ascii="Times New Roman" w:hAnsi="Times New Roman"/>
          <w:sz w:val="24"/>
          <w:lang w:eastAsia="zh-CN"/>
        </w:rPr>
        <w:t xml:space="preserve">   </w:t>
      </w:r>
      <w:r w:rsidR="00EB6E18">
        <w:rPr>
          <w:rFonts w:ascii="Times New Roman" w:hAnsi="Times New Roman" w:hint="eastAsia"/>
          <w:sz w:val="24"/>
          <w:lang w:eastAsia="zh-CN"/>
        </w:rPr>
        <w:t>（</w:t>
      </w:r>
      <w:r w:rsidR="00EB6E18">
        <w:rPr>
          <w:rFonts w:ascii="Times New Roman" w:hAnsi="Times New Roman"/>
          <w:sz w:val="24"/>
          <w:lang w:eastAsia="zh-CN"/>
        </w:rPr>
        <w:t xml:space="preserve">   </w:t>
      </w:r>
      <w:r w:rsidR="00EB6E18">
        <w:rPr>
          <w:rFonts w:ascii="Times New Roman" w:hAnsi="Times New Roman" w:hint="eastAsia"/>
          <w:sz w:val="24"/>
          <w:lang w:eastAsia="zh-CN"/>
        </w:rPr>
        <w:t>）</w:t>
      </w:r>
      <w:r w:rsidRPr="00EB6E18">
        <w:rPr>
          <w:rFonts w:ascii="Times New Roman" w:hAnsi="Times New Roman"/>
          <w:sz w:val="24"/>
        </w:rPr>
        <w:t xml:space="preserve">      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</w:rPr>
        <w:t>A. pencil                                       </w:t>
      </w:r>
      <w:r w:rsidR="00386E8A" w:rsidRPr="00386E8A">
        <w:rPr>
          <w:rFonts w:ascii="Times New Roman" w:hAnsi="Times New Roman"/>
          <w:noProof/>
          <w:sz w:val="24"/>
          <w:lang w:eastAsia="zh-CN"/>
        </w:rPr>
        <w:pict>
          <v:shape id="_x0000_i1058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EB6E18">
        <w:rPr>
          <w:rFonts w:ascii="Times New Roman" w:hAnsi="Times New Roman"/>
          <w:sz w:val="24"/>
        </w:rPr>
        <w:t>B. nose                                       </w:t>
      </w:r>
      <w:r w:rsidR="00386E8A" w:rsidRPr="00386E8A">
        <w:rPr>
          <w:rFonts w:ascii="Times New Roman" w:hAnsi="Times New Roman"/>
          <w:noProof/>
          <w:sz w:val="24"/>
          <w:lang w:eastAsia="zh-CN"/>
        </w:rPr>
        <w:pict>
          <v:shape id="_x0000_i1057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EB6E18">
        <w:rPr>
          <w:rFonts w:ascii="Times New Roman" w:hAnsi="Times New Roman"/>
          <w:sz w:val="24"/>
        </w:rPr>
        <w:t>C. ruler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  <w:lang w:eastAsia="zh-CN"/>
        </w:rPr>
        <w:t>3.</w:t>
      </w:r>
      <w:r w:rsidRPr="00EB6E18">
        <w:rPr>
          <w:rFonts w:ascii="Times New Roman"/>
          <w:sz w:val="24"/>
          <w:lang w:eastAsia="zh-CN"/>
        </w:rPr>
        <w:t>选出与其余三个不同类的一项。</w:t>
      </w:r>
      <w:r w:rsidRPr="00EB6E18">
        <w:rPr>
          <w:rFonts w:ascii="Times New Roman" w:hAnsi="Times New Roman"/>
          <w:sz w:val="24"/>
          <w:lang w:eastAsia="zh-CN"/>
        </w:rPr>
        <w:t xml:space="preserve">    </w:t>
      </w:r>
      <w:r w:rsidR="00EB6E18">
        <w:rPr>
          <w:rFonts w:ascii="Times New Roman" w:hAnsi="Times New Roman" w:hint="eastAsia"/>
          <w:sz w:val="24"/>
          <w:lang w:eastAsia="zh-CN"/>
        </w:rPr>
        <w:t>（</w:t>
      </w:r>
      <w:r w:rsidR="00EB6E18">
        <w:rPr>
          <w:rFonts w:ascii="Times New Roman" w:hAnsi="Times New Roman"/>
          <w:sz w:val="24"/>
          <w:lang w:eastAsia="zh-CN"/>
        </w:rPr>
        <w:t xml:space="preserve">   </w:t>
      </w:r>
      <w:r w:rsidR="00EB6E18">
        <w:rPr>
          <w:rFonts w:ascii="Times New Roman" w:hAnsi="Times New Roman" w:hint="eastAsia"/>
          <w:sz w:val="24"/>
          <w:lang w:eastAsia="zh-CN"/>
        </w:rPr>
        <w:t>）</w:t>
      </w:r>
      <w:r w:rsidRPr="00EB6E18">
        <w:rPr>
          <w:rFonts w:ascii="Times New Roman" w:hAnsi="Times New Roman"/>
          <w:sz w:val="24"/>
        </w:rPr>
        <w:t xml:space="preserve">       </w:t>
      </w:r>
      <w:r w:rsidR="00B97987" w:rsidRPr="00B97987">
        <w:rPr>
          <w:rFonts w:ascii="Times New Roman" w:hAnsi="Times New Roman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9" o:title="725183055647"/>
          </v:shape>
        </w:pict>
      </w:r>
      <w:r w:rsidRPr="00EB6E18">
        <w:rPr>
          <w:rFonts w:ascii="Times New Roman" w:hAnsi="Times New Roman"/>
          <w:sz w:val="24"/>
        </w:rPr>
        <w:t xml:space="preserve">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</w:rPr>
        <w:t>A. mouth</w:t>
      </w:r>
      <w:r w:rsidR="00B97987" w:rsidRPr="00B97987">
        <w:rPr>
          <w:rFonts w:ascii="Times New Roman" w:hAnsi="Times New Roman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2.25pt">
            <v:imagedata r:id="rId9" o:title="725183055647"/>
          </v:shape>
        </w:pict>
      </w:r>
      <w:r w:rsidRPr="00EB6E18">
        <w:rPr>
          <w:rFonts w:ascii="Times New Roman" w:hAnsi="Times New Roman"/>
          <w:sz w:val="24"/>
        </w:rPr>
        <w:t>                                        </w:t>
      </w:r>
      <w:r w:rsidR="00386E8A" w:rsidRPr="00386E8A">
        <w:rPr>
          <w:rFonts w:ascii="Times New Roman" w:hAnsi="Times New Roman"/>
          <w:noProof/>
          <w:sz w:val="24"/>
          <w:lang w:eastAsia="zh-CN"/>
        </w:rPr>
        <w:pict>
          <v:shape id="_x0000_i1056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.zxxk"/>
          </v:shape>
        </w:pict>
      </w:r>
      <w:r w:rsidRPr="00EB6E18">
        <w:rPr>
          <w:rFonts w:ascii="Times New Roman" w:hAnsi="Times New Roman"/>
          <w:sz w:val="24"/>
        </w:rPr>
        <w:t>B. eat                                        </w:t>
      </w:r>
      <w:r w:rsidR="00386E8A" w:rsidRPr="00386E8A">
        <w:rPr>
          <w:rFonts w:ascii="Times New Roman" w:hAnsi="Times New Roman"/>
          <w:noProof/>
          <w:sz w:val="24"/>
          <w:lang w:eastAsia="zh-CN"/>
        </w:rPr>
        <w:pict>
          <v:shape id="_x0000_i1055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.zxxk"/>
          </v:shape>
        </w:pict>
      </w:r>
      <w:r w:rsidRPr="00EB6E18">
        <w:rPr>
          <w:rFonts w:ascii="Times New Roman" w:hAnsi="Times New Roman"/>
          <w:sz w:val="24"/>
        </w:rPr>
        <w:t>C. drink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  <w:lang w:eastAsia="zh-CN"/>
        </w:rPr>
        <w:t>4.</w:t>
      </w:r>
      <w:r w:rsidRPr="00EB6E18">
        <w:rPr>
          <w:rFonts w:ascii="Times New Roman"/>
          <w:sz w:val="24"/>
          <w:lang w:eastAsia="zh-CN"/>
        </w:rPr>
        <w:t>选出与其余三个不同类的一项。</w:t>
      </w:r>
      <w:r w:rsidRPr="00EB6E18">
        <w:rPr>
          <w:rFonts w:ascii="Times New Roman" w:hAnsi="Times New Roman"/>
          <w:sz w:val="24"/>
          <w:lang w:eastAsia="zh-CN"/>
        </w:rPr>
        <w:t xml:space="preserve">  </w:t>
      </w:r>
      <w:r w:rsidR="00EB6E18">
        <w:rPr>
          <w:rFonts w:ascii="Times New Roman" w:hAnsi="Times New Roman" w:hint="eastAsia"/>
          <w:sz w:val="24"/>
          <w:lang w:eastAsia="zh-CN"/>
        </w:rPr>
        <w:t>（</w:t>
      </w:r>
      <w:r w:rsidR="00EB6E18">
        <w:rPr>
          <w:rFonts w:ascii="Times New Roman" w:hAnsi="Times New Roman"/>
          <w:sz w:val="24"/>
          <w:lang w:eastAsia="zh-CN"/>
        </w:rPr>
        <w:t xml:space="preserve">   </w:t>
      </w:r>
      <w:r w:rsidR="00EB6E18">
        <w:rPr>
          <w:rFonts w:ascii="Times New Roman" w:hAnsi="Times New Roman" w:hint="eastAsia"/>
          <w:sz w:val="24"/>
          <w:lang w:eastAsia="zh-CN"/>
        </w:rPr>
        <w:t>）</w:t>
      </w:r>
      <w:r w:rsidRPr="00EB6E18">
        <w:rPr>
          <w:rFonts w:ascii="Times New Roman" w:hAnsi="Times New Roman"/>
          <w:sz w:val="24"/>
        </w:rPr>
        <w:t xml:space="preserve">       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</w:rPr>
        <w:t>A. lion                                         </w:t>
      </w:r>
      <w:r w:rsidR="00386E8A" w:rsidRPr="00386E8A">
        <w:rPr>
          <w:rFonts w:ascii="Times New Roman" w:hAnsi="Times New Roman"/>
          <w:noProof/>
          <w:sz w:val="24"/>
          <w:lang w:eastAsia="zh-CN"/>
        </w:rPr>
        <w:pict>
          <v:shape id="_x0000_i1054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EB6E18">
        <w:rPr>
          <w:rFonts w:ascii="Times New Roman" w:hAnsi="Times New Roman"/>
          <w:sz w:val="24"/>
        </w:rPr>
        <w:t>B. tiger                                         </w:t>
      </w:r>
      <w:r w:rsidR="00386E8A" w:rsidRPr="00386E8A">
        <w:rPr>
          <w:rFonts w:ascii="Times New Roman" w:hAnsi="Times New Roman"/>
          <w:noProof/>
          <w:sz w:val="24"/>
          <w:lang w:eastAsia="zh-CN"/>
        </w:rPr>
        <w:pict>
          <v:shape id="_x0000_i1053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EB6E18">
        <w:rPr>
          <w:rFonts w:ascii="Times New Roman" w:hAnsi="Times New Roman"/>
          <w:sz w:val="24"/>
        </w:rPr>
        <w:t>C. rice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  <w:lang w:eastAsia="zh-CN"/>
        </w:rPr>
        <w:t>5.</w:t>
      </w:r>
      <w:r w:rsidRPr="00EB6E18">
        <w:rPr>
          <w:rFonts w:ascii="Times New Roman"/>
          <w:sz w:val="24"/>
          <w:lang w:eastAsia="zh-CN"/>
        </w:rPr>
        <w:t>选出与其余三个不同类的一项。</w:t>
      </w:r>
      <w:r w:rsidRPr="00EB6E18">
        <w:rPr>
          <w:rFonts w:ascii="Times New Roman" w:hAnsi="Times New Roman"/>
          <w:sz w:val="24"/>
          <w:lang w:eastAsia="zh-CN"/>
        </w:rPr>
        <w:t xml:space="preserve">   </w:t>
      </w:r>
      <w:r w:rsidR="00EB6E18">
        <w:rPr>
          <w:rFonts w:ascii="Times New Roman" w:hAnsi="Times New Roman" w:hint="eastAsia"/>
          <w:sz w:val="24"/>
          <w:lang w:eastAsia="zh-CN"/>
        </w:rPr>
        <w:t>（</w:t>
      </w:r>
      <w:r w:rsidR="00EB6E18">
        <w:rPr>
          <w:rFonts w:ascii="Times New Roman" w:hAnsi="Times New Roman"/>
          <w:sz w:val="24"/>
          <w:lang w:eastAsia="zh-CN"/>
        </w:rPr>
        <w:t xml:space="preserve">   </w:t>
      </w:r>
      <w:r w:rsidR="00EB6E18">
        <w:rPr>
          <w:rFonts w:ascii="Times New Roman" w:hAnsi="Times New Roman" w:hint="eastAsia"/>
          <w:sz w:val="24"/>
          <w:lang w:eastAsia="zh-CN"/>
        </w:rPr>
        <w:t>）</w:t>
      </w:r>
      <w:r w:rsidRPr="00EB6E18">
        <w:rPr>
          <w:rFonts w:ascii="Times New Roman" w:hAnsi="Times New Roman"/>
          <w:sz w:val="24"/>
        </w:rPr>
        <w:t xml:space="preserve">      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</w:rPr>
        <w:t>A. boy                                       </w:t>
      </w:r>
      <w:r w:rsidR="00386E8A" w:rsidRPr="00386E8A">
        <w:rPr>
          <w:rFonts w:ascii="Times New Roman" w:hAnsi="Times New Roman"/>
          <w:noProof/>
          <w:sz w:val="24"/>
          <w:lang w:eastAsia="zh-CN"/>
        </w:rPr>
        <w:pict>
          <v:shape id="_x0000_i1052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2" o:title="学科网(www.zxxk"/>
          </v:shape>
        </w:pict>
      </w:r>
      <w:r w:rsidRPr="00EB6E18">
        <w:rPr>
          <w:rFonts w:ascii="Times New Roman" w:hAnsi="Times New Roman"/>
          <w:sz w:val="24"/>
        </w:rPr>
        <w:t>B. girl                                       </w:t>
      </w:r>
      <w:r w:rsidR="00386E8A" w:rsidRPr="00386E8A">
        <w:rPr>
          <w:rFonts w:ascii="Times New Roman" w:hAnsi="Times New Roman"/>
          <w:noProof/>
          <w:sz w:val="24"/>
          <w:lang w:eastAsia="zh-CN"/>
        </w:rPr>
        <w:pict>
          <v:shape id="_x0000_i1051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2" o:title="学科网(www.zxxk"/>
          </v:shape>
        </w:pict>
      </w:r>
      <w:r w:rsidRPr="00EB6E18">
        <w:rPr>
          <w:rFonts w:ascii="Times New Roman" w:hAnsi="Times New Roman"/>
          <w:sz w:val="24"/>
        </w:rPr>
        <w:t>C. beautiful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  <w:lang w:eastAsia="zh-CN"/>
        </w:rPr>
        <w:t>6.</w:t>
      </w:r>
      <w:r w:rsidRPr="00EB6E18">
        <w:rPr>
          <w:rFonts w:ascii="Times New Roman"/>
          <w:sz w:val="24"/>
          <w:lang w:eastAsia="zh-CN"/>
        </w:rPr>
        <w:t>选出与其余三个不同类的一项。</w:t>
      </w:r>
      <w:r w:rsidR="00EB6E18">
        <w:rPr>
          <w:rFonts w:ascii="Times New Roman" w:hAnsi="Times New Roman" w:hint="eastAsia"/>
          <w:sz w:val="24"/>
          <w:lang w:eastAsia="zh-CN"/>
        </w:rPr>
        <w:t>（</w:t>
      </w:r>
      <w:r w:rsidR="00EB6E18">
        <w:rPr>
          <w:rFonts w:ascii="Times New Roman" w:hAnsi="Times New Roman"/>
          <w:sz w:val="24"/>
          <w:lang w:eastAsia="zh-CN"/>
        </w:rPr>
        <w:t xml:space="preserve">   </w:t>
      </w:r>
      <w:r w:rsidR="00EB6E18">
        <w:rPr>
          <w:rFonts w:ascii="Times New Roman" w:hAnsi="Times New Roman" w:hint="eastAsia"/>
          <w:sz w:val="24"/>
          <w:lang w:eastAsia="zh-CN"/>
        </w:rPr>
        <w:t>）</w:t>
      </w:r>
      <w:r w:rsidRPr="00EB6E18">
        <w:rPr>
          <w:rFonts w:ascii="Times New Roman" w:hAnsi="Times New Roman"/>
          <w:sz w:val="24"/>
        </w:rPr>
        <w:t xml:space="preserve">        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</w:rPr>
        <w:t>A. tall                                         B. short                                         C. black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/>
          <w:b/>
          <w:bCs/>
          <w:sz w:val="24"/>
          <w:szCs w:val="24"/>
        </w:rPr>
        <w:t>三、选择题。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</w:rPr>
        <w:t xml:space="preserve">7.Look at that boy. ________ eyes are big.         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</w:rPr>
        <w:t>A. She                                          </w:t>
      </w:r>
      <w:r w:rsidR="00386E8A" w:rsidRPr="00386E8A">
        <w:rPr>
          <w:rFonts w:ascii="Times New Roman" w:hAnsi="Times New Roman"/>
          <w:noProof/>
          <w:sz w:val="24"/>
          <w:lang w:eastAsia="zh-CN"/>
        </w:rPr>
        <w:pict>
          <v:shape id="_x0000_i1050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2" o:title="学科网(www.zxxk"/>
          </v:shape>
        </w:pict>
      </w:r>
      <w:r w:rsidRPr="00EB6E18">
        <w:rPr>
          <w:rFonts w:ascii="Times New Roman" w:hAnsi="Times New Roman"/>
          <w:sz w:val="24"/>
        </w:rPr>
        <w:t>B. His                                          </w:t>
      </w:r>
      <w:r w:rsidR="00386E8A" w:rsidRPr="00386E8A">
        <w:rPr>
          <w:rFonts w:ascii="Times New Roman" w:hAnsi="Times New Roman"/>
          <w:noProof/>
          <w:sz w:val="24"/>
          <w:lang w:eastAsia="zh-CN"/>
        </w:rPr>
        <w:pict>
          <v:shape id="_x0000_i1049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2" o:title="学科网(www.zxxk"/>
          </v:shape>
        </w:pict>
      </w:r>
      <w:r w:rsidRPr="00EB6E18">
        <w:rPr>
          <w:rFonts w:ascii="Times New Roman" w:hAnsi="Times New Roman"/>
          <w:sz w:val="24"/>
        </w:rPr>
        <w:t>C. Her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</w:rPr>
        <w:t xml:space="preserve">8.Her nose ________ small, but her eyes ________ big.         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</w:rPr>
        <w:t>A. is; is                                      </w:t>
      </w:r>
      <w:r w:rsidR="00386E8A" w:rsidRPr="00386E8A">
        <w:rPr>
          <w:rFonts w:ascii="Times New Roman" w:hAnsi="Times New Roman"/>
          <w:noProof/>
          <w:sz w:val="24"/>
          <w:lang w:eastAsia="zh-CN"/>
        </w:rPr>
        <w:pict>
          <v:shape id="_x0000_i1048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EB6E18">
        <w:rPr>
          <w:rFonts w:ascii="Times New Roman" w:hAnsi="Times New Roman"/>
          <w:sz w:val="24"/>
        </w:rPr>
        <w:t>B. is; are                                      </w:t>
      </w:r>
      <w:r w:rsidR="00386E8A" w:rsidRPr="00386E8A">
        <w:rPr>
          <w:rFonts w:ascii="Times New Roman" w:hAnsi="Times New Roman"/>
          <w:noProof/>
          <w:sz w:val="24"/>
          <w:lang w:eastAsia="zh-CN"/>
        </w:rPr>
        <w:pict>
          <v:shape id="_x0000_i1047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EB6E18">
        <w:rPr>
          <w:rFonts w:ascii="Times New Roman" w:hAnsi="Times New Roman"/>
          <w:sz w:val="24"/>
        </w:rPr>
        <w:t>C. are; are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</w:rPr>
        <w:t xml:space="preserve">9.The cat's tail is long, but rabbit's tail is ________.         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</w:rPr>
        <w:t>A. long                                         </w:t>
      </w:r>
      <w:r w:rsidR="00386E8A" w:rsidRPr="00386E8A">
        <w:rPr>
          <w:rFonts w:ascii="Times New Roman" w:hAnsi="Times New Roman"/>
          <w:noProof/>
          <w:sz w:val="24"/>
          <w:lang w:eastAsia="zh-CN"/>
        </w:rPr>
        <w:pict>
          <v:shape id="_x0000_i1046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.zxxk"/>
          </v:shape>
        </w:pict>
      </w:r>
      <w:r w:rsidRPr="00EB6E18">
        <w:rPr>
          <w:rFonts w:ascii="Times New Roman" w:hAnsi="Times New Roman"/>
          <w:sz w:val="24"/>
        </w:rPr>
        <w:t>B. short                                         </w:t>
      </w:r>
      <w:r w:rsidR="00386E8A" w:rsidRPr="00386E8A">
        <w:rPr>
          <w:rFonts w:ascii="Times New Roman" w:hAnsi="Times New Roman"/>
          <w:noProof/>
          <w:sz w:val="24"/>
          <w:lang w:eastAsia="zh-CN"/>
        </w:rPr>
        <w:pict>
          <v:shape id="_x0000_i1045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.zxxk"/>
          </v:shape>
        </w:pict>
      </w:r>
      <w:r w:rsidRPr="00EB6E18">
        <w:rPr>
          <w:rFonts w:ascii="Times New Roman" w:hAnsi="Times New Roman"/>
          <w:sz w:val="24"/>
        </w:rPr>
        <w:t>C. tall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</w:rPr>
        <w:t xml:space="preserve">10.We have ________ ears.            </w:t>
      </w:r>
    </w:p>
    <w:p w:rsid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</w:rPr>
        <w:t>A. one                                         </w:t>
      </w:r>
      <w:r w:rsidR="00386E8A" w:rsidRPr="00386E8A">
        <w:rPr>
          <w:rFonts w:ascii="Times New Roman" w:hAnsi="Times New Roman"/>
          <w:noProof/>
          <w:sz w:val="24"/>
          <w:lang w:eastAsia="zh-CN"/>
        </w:rPr>
        <w:pict>
          <v:shape id="_x0000_i1044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.zxxk"/>
          </v:shape>
        </w:pict>
      </w:r>
      <w:r w:rsidRPr="00EB6E18">
        <w:rPr>
          <w:rFonts w:ascii="Times New Roman" w:hAnsi="Times New Roman"/>
          <w:sz w:val="24"/>
        </w:rPr>
        <w:t>B. three             </w:t>
      </w:r>
      <w:r w:rsidR="00D24A50" w:rsidRPr="00B97987">
        <w:rPr>
          <w:rFonts w:ascii="Times New Roman" w:hAnsi="Times New Roman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9" o:title="725183055647"/>
          </v:shape>
        </w:pict>
      </w:r>
      <w:r w:rsidRPr="00EB6E18">
        <w:rPr>
          <w:rFonts w:ascii="Times New Roman" w:hAnsi="Times New Roman"/>
          <w:sz w:val="24"/>
        </w:rPr>
        <w:t>                            </w:t>
      </w:r>
      <w:r w:rsidR="00386E8A" w:rsidRPr="00386E8A">
        <w:rPr>
          <w:rFonts w:ascii="Times New Roman" w:hAnsi="Times New Roman"/>
          <w:noProof/>
          <w:sz w:val="24"/>
          <w:lang w:eastAsia="zh-CN"/>
        </w:rPr>
        <w:pict>
          <v:shape id="_x0000_i1043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.zxxk"/>
          </v:shape>
        </w:pict>
      </w:r>
      <w:r w:rsidRPr="00EB6E18">
        <w:rPr>
          <w:rFonts w:ascii="Times New Roman" w:hAnsi="Times New Roman"/>
          <w:sz w:val="24"/>
        </w:rPr>
        <w:t>C. two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</w:rPr>
        <w:lastRenderedPageBreak/>
        <w:t>11.—Look at this panda. What colour is it?</w:t>
      </w:r>
      <w:r w:rsidRPr="00EB6E18">
        <w:rPr>
          <w:rFonts w:ascii="Times New Roman" w:hAnsi="Times New Roman"/>
          <w:sz w:val="24"/>
        </w:rPr>
        <w:br/>
        <w:t xml:space="preserve">—_______________        </w:t>
      </w:r>
      <w:r w:rsidR="00B97987" w:rsidRPr="00B97987">
        <w:rPr>
          <w:rFonts w:ascii="Times New Roman" w:hAnsi="Times New Roman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.75pt">
            <v:imagedata r:id="rId9" o:title="725183055647"/>
          </v:shape>
        </w:pict>
      </w:r>
      <w:r w:rsidRPr="00EB6E18">
        <w:rPr>
          <w:rFonts w:ascii="Times New Roman" w:hAnsi="Times New Roman"/>
          <w:sz w:val="24"/>
        </w:rPr>
        <w:t xml:space="preserve"> 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</w:rPr>
        <w:t>A. Yellow.                        </w:t>
      </w:r>
      <w:r w:rsidR="00B97987" w:rsidRPr="00B97987">
        <w:rPr>
          <w:rFonts w:ascii="Times New Roman" w:hAnsi="Times New Roman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.75pt">
            <v:imagedata r:id="rId9" o:title="725183055647"/>
          </v:shape>
        </w:pict>
      </w:r>
      <w:r w:rsidRPr="00EB6E18">
        <w:rPr>
          <w:rFonts w:ascii="Times New Roman" w:hAnsi="Times New Roman"/>
          <w:sz w:val="24"/>
        </w:rPr>
        <w:t>   </w:t>
      </w:r>
      <w:r w:rsidR="00386E8A" w:rsidRPr="00386E8A">
        <w:rPr>
          <w:rFonts w:ascii="Times New Roman" w:hAnsi="Times New Roman"/>
          <w:noProof/>
          <w:sz w:val="24"/>
          <w:lang w:eastAsia="zh-CN"/>
        </w:rPr>
        <w:pict>
          <v:shape id="_x0000_i1042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.zxxk"/>
          </v:shape>
        </w:pict>
      </w:r>
      <w:r w:rsidRPr="00EB6E18">
        <w:rPr>
          <w:rFonts w:ascii="Times New Roman" w:hAnsi="Times New Roman"/>
          <w:sz w:val="24"/>
        </w:rPr>
        <w:t>B. Red and black.                           </w:t>
      </w:r>
      <w:r w:rsidR="00386E8A" w:rsidRPr="00386E8A">
        <w:rPr>
          <w:rFonts w:ascii="Times New Roman" w:hAnsi="Times New Roman"/>
          <w:noProof/>
          <w:sz w:val="24"/>
          <w:lang w:eastAsia="zh-CN"/>
        </w:rPr>
        <w:pict>
          <v:shape id="_x0000_i1041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.zxxk"/>
          </v:shape>
        </w:pict>
      </w:r>
      <w:r w:rsidRPr="00EB6E18">
        <w:rPr>
          <w:rFonts w:ascii="Times New Roman" w:hAnsi="Times New Roman"/>
          <w:sz w:val="24"/>
        </w:rPr>
        <w:t>C. Black and white.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/>
          <w:b/>
          <w:bCs/>
          <w:sz w:val="24"/>
          <w:szCs w:val="24"/>
        </w:rPr>
        <w:t>四、看图补全短文。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</w:rPr>
        <w:t>12.</w:t>
      </w:r>
      <w:r w:rsidRPr="00EB6E18">
        <w:rPr>
          <w:rFonts w:ascii="Times New Roman"/>
          <w:sz w:val="24"/>
        </w:rPr>
        <w:t>看图补全短文</w:t>
      </w:r>
      <w:r w:rsidRPr="00EB6E18">
        <w:rPr>
          <w:rFonts w:ascii="Times New Roman" w:hAnsi="Times New Roman"/>
          <w:sz w:val="24"/>
        </w:rPr>
        <w:br/>
      </w:r>
      <w:r w:rsidR="00386E8A" w:rsidRPr="00386E8A">
        <w:rPr>
          <w:rFonts w:ascii="Times New Roman" w:hAnsi="Times New Roman"/>
          <w:noProof/>
          <w:sz w:val="24"/>
          <w:lang w:eastAsia="zh-CN"/>
        </w:rPr>
        <w:pict>
          <v:shape id="_x0000_i1040" type="#_x0000_t75" alt="学科网(www.zxxk.com)--教育资源门户，提供试卷、教案、课件、论文、素材及各类教学资源下载，还有大量而丰富的教学相关资讯！" style="width:119.25pt;height:137.25pt;visibility:visible;mso-wrap-style:square">
            <v:imagedata r:id="rId13" o:title="学科网(www.zxxk"/>
          </v:shape>
        </w:pict>
      </w:r>
      <w:r w:rsidRPr="00EB6E18">
        <w:rPr>
          <w:rFonts w:ascii="Times New Roman" w:hAnsi="Times New Roman"/>
          <w:sz w:val="24"/>
        </w:rPr>
        <w:br/>
        <w:t>    Look ________ the ________. He is ________ (</w:t>
      </w:r>
      <w:r w:rsidRPr="00EB6E18">
        <w:rPr>
          <w:rFonts w:ascii="Times New Roman"/>
          <w:sz w:val="24"/>
        </w:rPr>
        <w:t>胖的</w:t>
      </w:r>
      <w:r w:rsidRPr="00EB6E18">
        <w:rPr>
          <w:rFonts w:ascii="Times New Roman" w:hAnsi="Times New Roman"/>
          <w:sz w:val="24"/>
        </w:rPr>
        <w:t xml:space="preserve">). His ________ is big. His________ are small. He is cool. 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/>
          <w:b/>
          <w:bCs/>
          <w:sz w:val="24"/>
          <w:szCs w:val="24"/>
        </w:rPr>
        <w:t>五、从右栏中选出相对应的答语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</w:rPr>
        <w:t>13.</w:t>
      </w:r>
      <w:r w:rsidRPr="00EB6E18">
        <w:rPr>
          <w:rFonts w:ascii="Times New Roman"/>
          <w:sz w:val="24"/>
        </w:rPr>
        <w:t>从右栏中选出相对应的答语。</w:t>
      </w:r>
      <w:r w:rsidRPr="00EB6E18">
        <w:rPr>
          <w:rFonts w:ascii="Times New Roman" w:hAnsi="Times New Roman"/>
          <w:sz w:val="24"/>
        </w:rPr>
        <w:br/>
      </w:r>
      <w:r w:rsidRPr="00EB6E18">
        <w:rPr>
          <w:sz w:val="24"/>
        </w:rPr>
        <w:t>⑴</w:t>
      </w:r>
      <w:r w:rsidRPr="00EB6E18">
        <w:rPr>
          <w:rFonts w:ascii="Times New Roman" w:hAnsi="Times New Roman"/>
          <w:sz w:val="24"/>
        </w:rPr>
        <w:t>How old are you?________                      A. She's beautiful.</w:t>
      </w:r>
      <w:r w:rsidRPr="00EB6E18">
        <w:rPr>
          <w:rFonts w:ascii="Times New Roman" w:hAnsi="Times New Roman"/>
          <w:sz w:val="24"/>
        </w:rPr>
        <w:br/>
      </w:r>
      <w:r w:rsidRPr="00EB6E18">
        <w:rPr>
          <w:sz w:val="24"/>
        </w:rPr>
        <w:t>⑵</w:t>
      </w:r>
      <w:r w:rsidRPr="00EB6E18">
        <w:rPr>
          <w:rFonts w:ascii="Times New Roman" w:hAnsi="Times New Roman"/>
          <w:sz w:val="24"/>
        </w:rPr>
        <w:t>What colour is the doll?________            B. I'm eleven.</w:t>
      </w:r>
      <w:r w:rsidRPr="00EB6E18">
        <w:rPr>
          <w:rFonts w:ascii="Times New Roman" w:hAnsi="Times New Roman"/>
          <w:sz w:val="24"/>
        </w:rPr>
        <w:br/>
      </w:r>
      <w:r w:rsidRPr="00EB6E18">
        <w:rPr>
          <w:sz w:val="24"/>
        </w:rPr>
        <w:t>⑶</w:t>
      </w:r>
      <w:r w:rsidRPr="00EB6E18">
        <w:rPr>
          <w:rFonts w:ascii="Times New Roman" w:hAnsi="Times New Roman"/>
          <w:sz w:val="24"/>
        </w:rPr>
        <w:t>Is his nose small?________                      C. Yes, she can.</w:t>
      </w:r>
      <w:r w:rsidRPr="00EB6E18">
        <w:rPr>
          <w:rFonts w:ascii="Times New Roman" w:hAnsi="Times New Roman"/>
          <w:sz w:val="24"/>
        </w:rPr>
        <w:br/>
      </w:r>
      <w:r w:rsidRPr="00EB6E18">
        <w:rPr>
          <w:sz w:val="24"/>
        </w:rPr>
        <w:t>⑷</w:t>
      </w:r>
      <w:r w:rsidRPr="00EB6E18">
        <w:rPr>
          <w:rFonts w:ascii="Times New Roman" w:hAnsi="Times New Roman"/>
          <w:sz w:val="24"/>
        </w:rPr>
        <w:t>Can she jump high?________                  D. Yes, it is.</w:t>
      </w:r>
      <w:r w:rsidRPr="00EB6E18">
        <w:rPr>
          <w:rFonts w:ascii="Times New Roman" w:hAnsi="Times New Roman"/>
          <w:sz w:val="24"/>
        </w:rPr>
        <w:br/>
      </w:r>
      <w:r w:rsidRPr="00EB6E18">
        <w:rPr>
          <w:sz w:val="24"/>
        </w:rPr>
        <w:t>⑸</w:t>
      </w:r>
      <w:r w:rsidRPr="00EB6E18">
        <w:rPr>
          <w:rFonts w:ascii="Times New Roman" w:hAnsi="Times New Roman"/>
          <w:sz w:val="24"/>
        </w:rPr>
        <w:t xml:space="preserve">Look at my doll.________                        E. It's red. 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</w:rPr>
        <w:br w:type="page"/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/>
          <w:b/>
          <w:bCs/>
          <w:sz w:val="24"/>
          <w:szCs w:val="28"/>
        </w:rPr>
        <w:t>答案解析部分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/>
          <w:sz w:val="24"/>
        </w:rPr>
        <w:t>一、</w:t>
      </w:r>
      <w:r w:rsidRPr="00EB6E18">
        <w:rPr>
          <w:rFonts w:ascii="Times New Roman" w:hAnsi="Times New Roman"/>
          <w:sz w:val="24"/>
        </w:rPr>
        <w:t xml:space="preserve"> &amp;nbsp;&amp;nbsp;&amp;nbsp;&amp;n</w:t>
      </w:r>
      <w:r w:rsidR="00D24A50" w:rsidRPr="00B97987">
        <w:rPr>
          <w:rFonts w:ascii="Times New Roman" w:hAnsi="Times New Roman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9" o:title="725183055647"/>
          </v:shape>
        </w:pict>
      </w:r>
      <w:r w:rsidRPr="00EB6E18">
        <w:rPr>
          <w:rFonts w:ascii="Times New Roman" w:hAnsi="Times New Roman"/>
          <w:sz w:val="24"/>
        </w:rPr>
        <w:t xml:space="preserve">bsp;&amp;nbsp;  </w:t>
      </w:r>
      <w:r w:rsidRPr="00EB6E18">
        <w:rPr>
          <w:rFonts w:ascii="Times New Roman"/>
          <w:sz w:val="24"/>
        </w:rPr>
        <w:t>写出下列单词的反义词。</w:t>
      </w:r>
      <w:r w:rsidRPr="00EB6E18">
        <w:rPr>
          <w:rFonts w:ascii="Times New Roman" w:hAnsi="Times New Roman"/>
          <w:sz w:val="24"/>
        </w:rPr>
        <w:t xml:space="preserve">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</w:rPr>
        <w:t>1.</w:t>
      </w:r>
      <w:r w:rsidRPr="00EB6E18">
        <w:rPr>
          <w:rFonts w:ascii="Times New Roman"/>
          <w:sz w:val="24"/>
        </w:rPr>
        <w:t>【答案】（</w:t>
      </w:r>
      <w:r w:rsidRPr="00EB6E18">
        <w:rPr>
          <w:rFonts w:ascii="Times New Roman" w:hAnsi="Times New Roman"/>
          <w:sz w:val="24"/>
        </w:rPr>
        <w:t>1</w:t>
      </w:r>
      <w:r w:rsidRPr="00EB6E18">
        <w:rPr>
          <w:rFonts w:ascii="Times New Roman"/>
          <w:sz w:val="24"/>
        </w:rPr>
        <w:t>）</w:t>
      </w:r>
      <w:r w:rsidRPr="00EB6E18">
        <w:rPr>
          <w:rFonts w:ascii="Times New Roman" w:hAnsi="Times New Roman"/>
          <w:sz w:val="24"/>
        </w:rPr>
        <w:t>short</w:t>
      </w:r>
      <w:r w:rsidRPr="00EB6E18">
        <w:rPr>
          <w:rFonts w:ascii="Times New Roman" w:hAnsi="Times New Roman"/>
          <w:sz w:val="24"/>
        </w:rPr>
        <w:br/>
      </w:r>
      <w:r w:rsidRPr="00EB6E18">
        <w:rPr>
          <w:rFonts w:ascii="Times New Roman"/>
          <w:sz w:val="24"/>
        </w:rPr>
        <w:t>（</w:t>
      </w:r>
      <w:r w:rsidRPr="00EB6E18">
        <w:rPr>
          <w:rFonts w:ascii="Times New Roman" w:hAnsi="Times New Roman"/>
          <w:sz w:val="24"/>
        </w:rPr>
        <w:t>2</w:t>
      </w:r>
      <w:r w:rsidRPr="00EB6E18">
        <w:rPr>
          <w:rFonts w:ascii="Times New Roman"/>
          <w:sz w:val="24"/>
        </w:rPr>
        <w:t>）</w:t>
      </w:r>
      <w:r w:rsidRPr="00EB6E18">
        <w:rPr>
          <w:rFonts w:ascii="Times New Roman" w:hAnsi="Times New Roman"/>
          <w:sz w:val="24"/>
        </w:rPr>
        <w:t>thin</w:t>
      </w:r>
      <w:r w:rsidRPr="00EB6E18">
        <w:rPr>
          <w:rFonts w:ascii="Times New Roman" w:hAnsi="Times New Roman"/>
          <w:sz w:val="24"/>
        </w:rPr>
        <w:br/>
      </w:r>
      <w:r w:rsidRPr="00EB6E18">
        <w:rPr>
          <w:rFonts w:ascii="Times New Roman"/>
          <w:sz w:val="24"/>
        </w:rPr>
        <w:t>（</w:t>
      </w:r>
      <w:r w:rsidRPr="00EB6E18">
        <w:rPr>
          <w:rFonts w:ascii="Times New Roman" w:hAnsi="Times New Roman"/>
          <w:sz w:val="24"/>
        </w:rPr>
        <w:t>3</w:t>
      </w:r>
      <w:r w:rsidRPr="00EB6E18">
        <w:rPr>
          <w:rFonts w:ascii="Times New Roman"/>
          <w:sz w:val="24"/>
        </w:rPr>
        <w:t>）</w:t>
      </w:r>
      <w:r w:rsidRPr="00EB6E18">
        <w:rPr>
          <w:rFonts w:ascii="Times New Roman" w:hAnsi="Times New Roman"/>
          <w:sz w:val="24"/>
        </w:rPr>
        <w:t>small</w:t>
      </w:r>
      <w:r w:rsidRPr="00EB6E18">
        <w:rPr>
          <w:rFonts w:ascii="Times New Roman" w:hAnsi="Times New Roman"/>
          <w:sz w:val="24"/>
        </w:rPr>
        <w:br/>
      </w:r>
      <w:r w:rsidRPr="00EB6E18">
        <w:rPr>
          <w:rFonts w:ascii="Times New Roman"/>
          <w:sz w:val="24"/>
        </w:rPr>
        <w:t>（</w:t>
      </w:r>
      <w:r w:rsidRPr="00EB6E18">
        <w:rPr>
          <w:rFonts w:ascii="Times New Roman" w:hAnsi="Times New Roman"/>
          <w:sz w:val="24"/>
        </w:rPr>
        <w:t>4</w:t>
      </w:r>
      <w:r w:rsidRPr="00EB6E18">
        <w:rPr>
          <w:rFonts w:ascii="Times New Roman"/>
          <w:sz w:val="24"/>
        </w:rPr>
        <w:t>）</w:t>
      </w:r>
      <w:r w:rsidRPr="00EB6E18">
        <w:rPr>
          <w:rFonts w:ascii="Times New Roman" w:hAnsi="Times New Roman"/>
          <w:sz w:val="24"/>
        </w:rPr>
        <w:t>short</w:t>
      </w:r>
      <w:r w:rsidRPr="00EB6E18">
        <w:rPr>
          <w:rFonts w:ascii="Times New Roman" w:hAnsi="Times New Roman"/>
          <w:sz w:val="24"/>
        </w:rPr>
        <w:br/>
      </w:r>
      <w:r w:rsidRPr="00EB6E18">
        <w:rPr>
          <w:rFonts w:ascii="Times New Roman"/>
          <w:sz w:val="24"/>
        </w:rPr>
        <w:t>（</w:t>
      </w:r>
      <w:r w:rsidRPr="00EB6E18">
        <w:rPr>
          <w:rFonts w:ascii="Times New Roman" w:hAnsi="Times New Roman"/>
          <w:sz w:val="24"/>
        </w:rPr>
        <w:t>5</w:t>
      </w:r>
      <w:r w:rsidRPr="00EB6E18">
        <w:rPr>
          <w:rFonts w:ascii="Times New Roman"/>
          <w:sz w:val="24"/>
        </w:rPr>
        <w:t>）</w:t>
      </w:r>
      <w:r w:rsidRPr="00EB6E18">
        <w:rPr>
          <w:rFonts w:ascii="Times New Roman" w:hAnsi="Times New Roman"/>
          <w:sz w:val="24"/>
        </w:rPr>
        <w:t xml:space="preserve">new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/>
          <w:sz w:val="24"/>
        </w:rPr>
        <w:t>【考点】反义词</w:t>
      </w:r>
      <w:r w:rsidRPr="00EB6E18">
        <w:rPr>
          <w:rFonts w:ascii="Times New Roman" w:hAnsi="Times New Roman"/>
          <w:sz w:val="24"/>
        </w:rPr>
        <w:t xml:space="preserve">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/>
          <w:sz w:val="24"/>
        </w:rPr>
        <w:t>【解析】【分析】（</w:t>
      </w:r>
      <w:r w:rsidRPr="00EB6E18">
        <w:rPr>
          <w:rFonts w:ascii="Times New Roman" w:hAnsi="Times New Roman"/>
          <w:sz w:val="24"/>
        </w:rPr>
        <w:t>1</w:t>
      </w:r>
      <w:r w:rsidRPr="00EB6E18">
        <w:rPr>
          <w:rFonts w:ascii="Times New Roman"/>
          <w:sz w:val="24"/>
        </w:rPr>
        <w:t>）</w:t>
      </w:r>
      <w:r w:rsidRPr="00EB6E18">
        <w:rPr>
          <w:rFonts w:ascii="Times New Roman" w:hAnsi="Times New Roman"/>
          <w:sz w:val="24"/>
        </w:rPr>
        <w:t>tall</w:t>
      </w:r>
      <w:r w:rsidRPr="00EB6E18">
        <w:rPr>
          <w:rFonts w:ascii="Times New Roman"/>
          <w:sz w:val="24"/>
        </w:rPr>
        <w:t>高的，反义词是</w:t>
      </w:r>
      <w:r w:rsidRPr="00EB6E18">
        <w:rPr>
          <w:rFonts w:ascii="Times New Roman" w:hAnsi="Times New Roman"/>
          <w:sz w:val="24"/>
        </w:rPr>
        <w:t>short</w:t>
      </w:r>
      <w:r w:rsidRPr="00EB6E18">
        <w:rPr>
          <w:rFonts w:ascii="Times New Roman"/>
          <w:sz w:val="24"/>
        </w:rPr>
        <w:t>矮的，故答案为</w:t>
      </w:r>
      <w:r w:rsidRPr="00EB6E18">
        <w:rPr>
          <w:rFonts w:ascii="Times New Roman" w:hAnsi="Times New Roman"/>
          <w:sz w:val="24"/>
        </w:rPr>
        <w:t>short.</w:t>
      </w:r>
      <w:r w:rsidRPr="00EB6E18">
        <w:rPr>
          <w:rFonts w:ascii="Times New Roman" w:hAnsi="Times New Roman"/>
          <w:sz w:val="24"/>
        </w:rPr>
        <w:br/>
      </w:r>
      <w:r w:rsidRPr="00EB6E18">
        <w:rPr>
          <w:rFonts w:ascii="Times New Roman"/>
          <w:sz w:val="24"/>
        </w:rPr>
        <w:t>（</w:t>
      </w:r>
      <w:r w:rsidRPr="00EB6E18">
        <w:rPr>
          <w:rFonts w:ascii="Times New Roman" w:hAnsi="Times New Roman"/>
          <w:sz w:val="24"/>
        </w:rPr>
        <w:t>2</w:t>
      </w:r>
      <w:r w:rsidRPr="00EB6E18">
        <w:rPr>
          <w:rFonts w:ascii="Times New Roman"/>
          <w:sz w:val="24"/>
        </w:rPr>
        <w:t>）</w:t>
      </w:r>
      <w:r w:rsidRPr="00EB6E18">
        <w:rPr>
          <w:rFonts w:ascii="Times New Roman" w:hAnsi="Times New Roman"/>
          <w:sz w:val="24"/>
        </w:rPr>
        <w:t>fat</w:t>
      </w:r>
      <w:r w:rsidRPr="00EB6E18">
        <w:rPr>
          <w:rFonts w:ascii="Times New Roman"/>
          <w:sz w:val="24"/>
        </w:rPr>
        <w:t>胖的，反义词是</w:t>
      </w:r>
      <w:r w:rsidRPr="00EB6E18">
        <w:rPr>
          <w:rFonts w:ascii="Times New Roman" w:hAnsi="Times New Roman"/>
          <w:sz w:val="24"/>
        </w:rPr>
        <w:t>thin</w:t>
      </w:r>
      <w:r w:rsidRPr="00EB6E18">
        <w:rPr>
          <w:rFonts w:ascii="Times New Roman"/>
          <w:sz w:val="24"/>
        </w:rPr>
        <w:t>瘦的，故答案为</w:t>
      </w:r>
      <w:r w:rsidRPr="00EB6E18">
        <w:rPr>
          <w:rFonts w:ascii="Times New Roman" w:hAnsi="Times New Roman"/>
          <w:sz w:val="24"/>
        </w:rPr>
        <w:t>thin.</w:t>
      </w:r>
      <w:r w:rsidRPr="00EB6E18">
        <w:rPr>
          <w:rFonts w:ascii="Times New Roman" w:hAnsi="Times New Roman"/>
          <w:sz w:val="24"/>
        </w:rPr>
        <w:br/>
      </w:r>
      <w:r w:rsidRPr="00EB6E18">
        <w:rPr>
          <w:rFonts w:ascii="Times New Roman"/>
          <w:sz w:val="24"/>
        </w:rPr>
        <w:t>（</w:t>
      </w:r>
      <w:r w:rsidRPr="00EB6E18">
        <w:rPr>
          <w:rFonts w:ascii="Times New Roman" w:hAnsi="Times New Roman"/>
          <w:sz w:val="24"/>
        </w:rPr>
        <w:t>3</w:t>
      </w:r>
      <w:r w:rsidRPr="00EB6E18">
        <w:rPr>
          <w:rFonts w:ascii="Times New Roman"/>
          <w:sz w:val="24"/>
        </w:rPr>
        <w:t>）</w:t>
      </w:r>
      <w:r w:rsidRPr="00EB6E18">
        <w:rPr>
          <w:rFonts w:ascii="Times New Roman" w:hAnsi="Times New Roman"/>
          <w:sz w:val="24"/>
        </w:rPr>
        <w:t>big</w:t>
      </w:r>
      <w:r w:rsidRPr="00EB6E18">
        <w:rPr>
          <w:rFonts w:ascii="Times New Roman"/>
          <w:sz w:val="24"/>
        </w:rPr>
        <w:t>大的，反义词是</w:t>
      </w:r>
      <w:r w:rsidRPr="00EB6E18">
        <w:rPr>
          <w:rFonts w:ascii="Times New Roman" w:hAnsi="Times New Roman"/>
          <w:sz w:val="24"/>
        </w:rPr>
        <w:t>small</w:t>
      </w:r>
      <w:r w:rsidRPr="00EB6E18">
        <w:rPr>
          <w:rFonts w:ascii="Times New Roman"/>
          <w:sz w:val="24"/>
        </w:rPr>
        <w:t>小的，故答案为</w:t>
      </w:r>
      <w:r w:rsidRPr="00EB6E18">
        <w:rPr>
          <w:rFonts w:ascii="Times New Roman" w:hAnsi="Times New Roman"/>
          <w:sz w:val="24"/>
        </w:rPr>
        <w:t>small.</w:t>
      </w:r>
      <w:r w:rsidRPr="00EB6E18">
        <w:rPr>
          <w:rFonts w:ascii="Times New Roman" w:hAnsi="Times New Roman"/>
          <w:sz w:val="24"/>
        </w:rPr>
        <w:br/>
      </w:r>
      <w:r w:rsidRPr="00EB6E18">
        <w:rPr>
          <w:rFonts w:ascii="Times New Roman"/>
          <w:sz w:val="24"/>
        </w:rPr>
        <w:t>（</w:t>
      </w:r>
      <w:r w:rsidRPr="00EB6E18">
        <w:rPr>
          <w:rFonts w:ascii="Times New Roman" w:hAnsi="Times New Roman"/>
          <w:sz w:val="24"/>
        </w:rPr>
        <w:t>4</w:t>
      </w:r>
      <w:r w:rsidRPr="00EB6E18">
        <w:rPr>
          <w:rFonts w:ascii="Times New Roman"/>
          <w:sz w:val="24"/>
        </w:rPr>
        <w:t>）</w:t>
      </w:r>
      <w:r w:rsidRPr="00EB6E18">
        <w:rPr>
          <w:rFonts w:ascii="Times New Roman" w:hAnsi="Times New Roman"/>
          <w:sz w:val="24"/>
        </w:rPr>
        <w:t>long</w:t>
      </w:r>
      <w:r w:rsidRPr="00EB6E18">
        <w:rPr>
          <w:rFonts w:ascii="Times New Roman"/>
          <w:sz w:val="24"/>
        </w:rPr>
        <w:t>长的，反义词是</w:t>
      </w:r>
      <w:r w:rsidRPr="00EB6E18">
        <w:rPr>
          <w:rFonts w:ascii="Times New Roman" w:hAnsi="Times New Roman"/>
          <w:sz w:val="24"/>
        </w:rPr>
        <w:t>short</w:t>
      </w:r>
      <w:r w:rsidRPr="00EB6E18">
        <w:rPr>
          <w:rFonts w:ascii="Times New Roman"/>
          <w:sz w:val="24"/>
        </w:rPr>
        <w:t>短的，故答案为</w:t>
      </w:r>
      <w:r w:rsidRPr="00EB6E18">
        <w:rPr>
          <w:rFonts w:ascii="Times New Roman" w:hAnsi="Times New Roman"/>
          <w:sz w:val="24"/>
        </w:rPr>
        <w:t>short.</w:t>
      </w:r>
      <w:r w:rsidRPr="00EB6E18">
        <w:rPr>
          <w:rFonts w:ascii="Times New Roman" w:hAnsi="Times New Roman"/>
          <w:sz w:val="24"/>
        </w:rPr>
        <w:br/>
      </w:r>
      <w:r w:rsidRPr="00EB6E18">
        <w:rPr>
          <w:rFonts w:ascii="Times New Roman"/>
          <w:sz w:val="24"/>
          <w:lang w:eastAsia="zh-CN"/>
        </w:rPr>
        <w:t>（</w:t>
      </w:r>
      <w:r w:rsidRPr="00EB6E18">
        <w:rPr>
          <w:rFonts w:ascii="Times New Roman" w:hAnsi="Times New Roman"/>
          <w:sz w:val="24"/>
          <w:lang w:eastAsia="zh-CN"/>
        </w:rPr>
        <w:t>5</w:t>
      </w:r>
      <w:r w:rsidRPr="00EB6E18">
        <w:rPr>
          <w:rFonts w:ascii="Times New Roman"/>
          <w:sz w:val="24"/>
          <w:lang w:eastAsia="zh-CN"/>
        </w:rPr>
        <w:t>）</w:t>
      </w:r>
      <w:r w:rsidRPr="00EB6E18">
        <w:rPr>
          <w:rFonts w:ascii="Times New Roman" w:hAnsi="Times New Roman"/>
          <w:sz w:val="24"/>
          <w:lang w:eastAsia="zh-CN"/>
        </w:rPr>
        <w:t>old</w:t>
      </w:r>
      <w:r w:rsidRPr="00EB6E18">
        <w:rPr>
          <w:rFonts w:ascii="Times New Roman"/>
          <w:sz w:val="24"/>
          <w:lang w:eastAsia="zh-CN"/>
        </w:rPr>
        <w:t>老的，反义词是</w:t>
      </w:r>
      <w:r w:rsidRPr="00EB6E18">
        <w:rPr>
          <w:rFonts w:ascii="Times New Roman" w:hAnsi="Times New Roman"/>
          <w:sz w:val="24"/>
          <w:lang w:eastAsia="zh-CN"/>
        </w:rPr>
        <w:t>new</w:t>
      </w:r>
      <w:r w:rsidRPr="00EB6E18">
        <w:rPr>
          <w:rFonts w:ascii="Times New Roman"/>
          <w:sz w:val="24"/>
          <w:lang w:eastAsia="zh-CN"/>
        </w:rPr>
        <w:t>新的，故答案为</w:t>
      </w:r>
      <w:r w:rsidRPr="00EB6E18">
        <w:rPr>
          <w:rFonts w:ascii="Times New Roman" w:hAnsi="Times New Roman"/>
          <w:sz w:val="24"/>
          <w:lang w:eastAsia="zh-CN"/>
        </w:rPr>
        <w:t>new.</w:t>
      </w:r>
      <w:r w:rsidRPr="00EB6E18">
        <w:rPr>
          <w:rFonts w:ascii="Times New Roman" w:hAnsi="Times New Roman"/>
          <w:sz w:val="24"/>
          <w:lang w:eastAsia="zh-CN"/>
        </w:rPr>
        <w:br/>
      </w:r>
      <w:r w:rsidRPr="00EB6E18">
        <w:rPr>
          <w:rFonts w:ascii="Times New Roman"/>
          <w:sz w:val="24"/>
          <w:lang w:eastAsia="zh-CN"/>
        </w:rPr>
        <w:t>【点评】本题考查了形容词的反义词。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二、选出每组中与其余三个不同类的一项。</w:t>
      </w:r>
      <w:r w:rsidRPr="00EB6E18">
        <w:rPr>
          <w:rFonts w:ascii="Times New Roman" w:hAnsi="Times New Roman"/>
          <w:sz w:val="24"/>
          <w:lang w:eastAsia="zh-CN"/>
        </w:rPr>
        <w:t xml:space="preserve">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2.</w:t>
      </w:r>
      <w:r w:rsidRPr="00EB6E18">
        <w:rPr>
          <w:rFonts w:ascii="Times New Roman" w:hAnsi="Times New Roman"/>
          <w:sz w:val="24"/>
          <w:lang w:eastAsia="zh-CN"/>
        </w:rPr>
        <w:t>【答案】</w:t>
      </w:r>
      <w:r w:rsidRPr="00EB6E18">
        <w:rPr>
          <w:rFonts w:ascii="Times New Roman" w:hAnsi="Times New Roman"/>
          <w:sz w:val="24"/>
          <w:lang w:eastAsia="zh-CN"/>
        </w:rPr>
        <w:t xml:space="preserve">B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【考点】同类词</w:t>
      </w:r>
      <w:r w:rsidRPr="00EB6E18">
        <w:rPr>
          <w:rFonts w:ascii="Times New Roman" w:hAnsi="Times New Roman"/>
          <w:sz w:val="24"/>
          <w:lang w:eastAsia="zh-CN"/>
        </w:rPr>
        <w:t xml:space="preserve">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【解析】【分析】</w:t>
      </w:r>
      <w:r w:rsidRPr="00EB6E18">
        <w:rPr>
          <w:rFonts w:ascii="Times New Roman" w:hAnsi="Times New Roman"/>
          <w:sz w:val="24"/>
          <w:lang w:eastAsia="zh-CN"/>
        </w:rPr>
        <w:t>A</w:t>
      </w:r>
      <w:r w:rsidRPr="00EB6E18">
        <w:rPr>
          <w:rFonts w:ascii="Times New Roman" w:hAnsi="Times New Roman"/>
          <w:sz w:val="24"/>
          <w:lang w:eastAsia="zh-CN"/>
        </w:rPr>
        <w:t>铅笔，</w:t>
      </w:r>
      <w:r w:rsidRPr="00EB6E18">
        <w:rPr>
          <w:rFonts w:ascii="Times New Roman" w:hAnsi="Times New Roman"/>
          <w:sz w:val="24"/>
          <w:lang w:eastAsia="zh-CN"/>
        </w:rPr>
        <w:t xml:space="preserve"> B</w:t>
      </w:r>
      <w:r w:rsidRPr="00EB6E18">
        <w:rPr>
          <w:rFonts w:ascii="Times New Roman" w:hAnsi="Times New Roman"/>
          <w:sz w:val="24"/>
          <w:lang w:eastAsia="zh-CN"/>
        </w:rPr>
        <w:t>鼻子，</w:t>
      </w:r>
      <w:r w:rsidRPr="00EB6E18">
        <w:rPr>
          <w:rFonts w:ascii="Times New Roman" w:hAnsi="Times New Roman"/>
          <w:sz w:val="24"/>
          <w:lang w:eastAsia="zh-CN"/>
        </w:rPr>
        <w:t xml:space="preserve"> C</w:t>
      </w:r>
      <w:r w:rsidRPr="00EB6E18">
        <w:rPr>
          <w:rFonts w:ascii="Times New Roman" w:hAnsi="Times New Roman"/>
          <w:sz w:val="24"/>
          <w:lang w:eastAsia="zh-CN"/>
        </w:rPr>
        <w:t>尺子；</w:t>
      </w:r>
      <w:r w:rsidRPr="00EB6E18">
        <w:rPr>
          <w:rFonts w:ascii="Times New Roman" w:hAnsi="Times New Roman"/>
          <w:sz w:val="24"/>
          <w:lang w:eastAsia="zh-CN"/>
        </w:rPr>
        <w:t xml:space="preserve"> AC</w:t>
      </w:r>
      <w:r w:rsidRPr="00EB6E18">
        <w:rPr>
          <w:rFonts w:ascii="Times New Roman" w:hAnsi="Times New Roman"/>
          <w:sz w:val="24"/>
          <w:lang w:eastAsia="zh-CN"/>
        </w:rPr>
        <w:t>都是学习用具，与</w:t>
      </w:r>
      <w:r w:rsidRPr="00EB6E18">
        <w:rPr>
          <w:rFonts w:ascii="Times New Roman" w:hAnsi="Times New Roman"/>
          <w:sz w:val="24"/>
          <w:lang w:eastAsia="zh-CN"/>
        </w:rPr>
        <w:t>B</w:t>
      </w:r>
      <w:r w:rsidRPr="00EB6E18">
        <w:rPr>
          <w:rFonts w:ascii="Times New Roman" w:hAnsi="Times New Roman"/>
          <w:sz w:val="24"/>
          <w:lang w:eastAsia="zh-CN"/>
        </w:rPr>
        <w:t>项是指器官不同，故选</w:t>
      </w:r>
      <w:r w:rsidRPr="00EB6E18">
        <w:rPr>
          <w:rFonts w:ascii="Times New Roman" w:hAnsi="Times New Roman"/>
          <w:sz w:val="24"/>
          <w:lang w:eastAsia="zh-CN"/>
        </w:rPr>
        <w:t>B.</w:t>
      </w:r>
      <w:r w:rsidRPr="00EB6E18">
        <w:rPr>
          <w:rFonts w:ascii="Times New Roman" w:hAnsi="Times New Roman"/>
          <w:sz w:val="24"/>
          <w:lang w:eastAsia="zh-CN"/>
        </w:rPr>
        <w:br/>
      </w:r>
      <w:r w:rsidRPr="00EB6E18">
        <w:rPr>
          <w:rFonts w:ascii="Times New Roman" w:hAnsi="Times New Roman"/>
          <w:sz w:val="24"/>
          <w:lang w:eastAsia="zh-CN"/>
        </w:rPr>
        <w:t>【点评】本题考查了同类词，先翻译单词，然后看单词词性是否一致，再选出不同的那个单词，平时牢记单词汉语意思。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3.</w:t>
      </w:r>
      <w:r w:rsidRPr="00EB6E18">
        <w:rPr>
          <w:rFonts w:ascii="Times New Roman" w:hAnsi="Times New Roman"/>
          <w:sz w:val="24"/>
          <w:lang w:eastAsia="zh-CN"/>
        </w:rPr>
        <w:t>【答案】</w:t>
      </w:r>
      <w:r w:rsidRPr="00EB6E18">
        <w:rPr>
          <w:rFonts w:ascii="Times New Roman" w:hAnsi="Times New Roman"/>
          <w:sz w:val="24"/>
          <w:lang w:eastAsia="zh-CN"/>
        </w:rPr>
        <w:t xml:space="preserve">A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【考点】同类词</w:t>
      </w:r>
      <w:r w:rsidRPr="00EB6E18">
        <w:rPr>
          <w:rFonts w:ascii="Times New Roman" w:hAnsi="Times New Roman"/>
          <w:sz w:val="24"/>
          <w:lang w:eastAsia="zh-CN"/>
        </w:rPr>
        <w:t xml:space="preserve">   </w:t>
      </w:r>
    </w:p>
    <w:p w:rsidR="00B11791" w:rsidRPr="00EB6E18" w:rsidRDefault="00D24A50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B97987">
        <w:rPr>
          <w:rFonts w:ascii="Times New Roman" w:hAnsi="Times New Roman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9" o:title="725183055647"/>
          </v:shape>
        </w:pict>
      </w:r>
      <w:r w:rsidR="003B7068" w:rsidRPr="00EB6E18">
        <w:rPr>
          <w:rFonts w:ascii="Times New Roman" w:hAnsi="Times New Roman"/>
          <w:sz w:val="24"/>
          <w:lang w:eastAsia="zh-CN"/>
        </w:rPr>
        <w:t>【解析】【分析】</w:t>
      </w:r>
      <w:r w:rsidR="003B7068" w:rsidRPr="00EB6E18">
        <w:rPr>
          <w:rFonts w:ascii="Times New Roman" w:hAnsi="Times New Roman"/>
          <w:sz w:val="24"/>
          <w:lang w:eastAsia="zh-CN"/>
        </w:rPr>
        <w:t>A</w:t>
      </w:r>
      <w:r w:rsidR="003B7068" w:rsidRPr="00EB6E18">
        <w:rPr>
          <w:rFonts w:ascii="Times New Roman" w:hAnsi="Times New Roman"/>
          <w:sz w:val="24"/>
          <w:lang w:eastAsia="zh-CN"/>
        </w:rPr>
        <w:t>月份，</w:t>
      </w:r>
      <w:r w:rsidR="003B7068" w:rsidRPr="00EB6E18">
        <w:rPr>
          <w:rFonts w:ascii="Times New Roman" w:hAnsi="Times New Roman"/>
          <w:sz w:val="24"/>
          <w:lang w:eastAsia="zh-CN"/>
        </w:rPr>
        <w:t xml:space="preserve"> B</w:t>
      </w:r>
      <w:r w:rsidR="003B7068" w:rsidRPr="00EB6E18">
        <w:rPr>
          <w:rFonts w:ascii="Times New Roman" w:hAnsi="Times New Roman"/>
          <w:sz w:val="24"/>
          <w:lang w:eastAsia="zh-CN"/>
        </w:rPr>
        <w:t>吃，</w:t>
      </w:r>
      <w:r w:rsidR="003B7068" w:rsidRPr="00EB6E18">
        <w:rPr>
          <w:rFonts w:ascii="Times New Roman" w:hAnsi="Times New Roman"/>
          <w:sz w:val="24"/>
          <w:lang w:eastAsia="zh-CN"/>
        </w:rPr>
        <w:t xml:space="preserve"> C</w:t>
      </w:r>
      <w:r w:rsidR="003B7068" w:rsidRPr="00EB6E18">
        <w:rPr>
          <w:rFonts w:ascii="Times New Roman" w:hAnsi="Times New Roman"/>
          <w:sz w:val="24"/>
          <w:lang w:eastAsia="zh-CN"/>
        </w:rPr>
        <w:t>喝；</w:t>
      </w:r>
      <w:r w:rsidRPr="00B97987">
        <w:rPr>
          <w:rFonts w:ascii="Times New Roman" w:hAnsi="Times New Roman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.75pt">
            <v:imagedata r:id="rId9" o:title="725183055647"/>
          </v:shape>
        </w:pict>
      </w:r>
      <w:r w:rsidR="003B7068" w:rsidRPr="00EB6E18">
        <w:rPr>
          <w:rFonts w:ascii="Times New Roman" w:hAnsi="Times New Roman"/>
          <w:sz w:val="24"/>
          <w:lang w:eastAsia="zh-CN"/>
        </w:rPr>
        <w:t xml:space="preserve"> BC</w:t>
      </w:r>
      <w:r w:rsidR="003B7068" w:rsidRPr="00EB6E18">
        <w:rPr>
          <w:rFonts w:ascii="Times New Roman" w:hAnsi="Times New Roman"/>
          <w:sz w:val="24"/>
          <w:lang w:eastAsia="zh-CN"/>
        </w:rPr>
        <w:t>都是动词，与</w:t>
      </w:r>
      <w:r w:rsidR="003B7068" w:rsidRPr="00EB6E18">
        <w:rPr>
          <w:rFonts w:ascii="Times New Roman" w:hAnsi="Times New Roman"/>
          <w:sz w:val="24"/>
          <w:lang w:eastAsia="zh-CN"/>
        </w:rPr>
        <w:t>A</w:t>
      </w:r>
      <w:r w:rsidR="003B7068" w:rsidRPr="00EB6E18">
        <w:rPr>
          <w:rFonts w:ascii="Times New Roman" w:hAnsi="Times New Roman"/>
          <w:sz w:val="24"/>
          <w:lang w:eastAsia="zh-CN"/>
        </w:rPr>
        <w:t>项是名词不同，故选</w:t>
      </w:r>
      <w:r w:rsidR="003B7068" w:rsidRPr="00EB6E18">
        <w:rPr>
          <w:rFonts w:ascii="Times New Roman" w:hAnsi="Times New Roman"/>
          <w:sz w:val="24"/>
          <w:lang w:eastAsia="zh-CN"/>
        </w:rPr>
        <w:t>A.</w:t>
      </w:r>
      <w:r w:rsidR="003B7068" w:rsidRPr="00EB6E18">
        <w:rPr>
          <w:rFonts w:ascii="Times New Roman" w:hAnsi="Times New Roman"/>
          <w:sz w:val="24"/>
          <w:lang w:eastAsia="zh-CN"/>
        </w:rPr>
        <w:br/>
      </w:r>
      <w:r w:rsidR="003B7068" w:rsidRPr="00EB6E18">
        <w:rPr>
          <w:rFonts w:ascii="Times New Roman" w:hAnsi="Times New Roman"/>
          <w:sz w:val="24"/>
          <w:lang w:eastAsia="zh-CN"/>
        </w:rPr>
        <w:t>【点评】考查了同类词，分析每个单词词性是否一致，然后选出不同类的单词。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4.</w:t>
      </w:r>
      <w:r w:rsidRPr="00EB6E18">
        <w:rPr>
          <w:rFonts w:ascii="Times New Roman" w:hAnsi="Times New Roman"/>
          <w:sz w:val="24"/>
          <w:lang w:eastAsia="zh-CN"/>
        </w:rPr>
        <w:t>【答案】</w:t>
      </w:r>
      <w:r w:rsidRPr="00EB6E18">
        <w:rPr>
          <w:rFonts w:ascii="Times New Roman" w:hAnsi="Times New Roman"/>
          <w:sz w:val="24"/>
          <w:lang w:eastAsia="zh-CN"/>
        </w:rPr>
        <w:t xml:space="preserve">C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【考点】同类词</w:t>
      </w:r>
      <w:r w:rsidRPr="00EB6E18">
        <w:rPr>
          <w:rFonts w:ascii="Times New Roman" w:hAnsi="Times New Roman"/>
          <w:sz w:val="24"/>
          <w:lang w:eastAsia="zh-CN"/>
        </w:rPr>
        <w:t xml:space="preserve">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【解析】【分析】</w:t>
      </w:r>
      <w:r w:rsidRPr="00EB6E18">
        <w:rPr>
          <w:rFonts w:ascii="Times New Roman" w:hAnsi="Times New Roman"/>
          <w:sz w:val="24"/>
          <w:lang w:eastAsia="zh-CN"/>
        </w:rPr>
        <w:t>A</w:t>
      </w:r>
      <w:r w:rsidRPr="00EB6E18">
        <w:rPr>
          <w:rFonts w:ascii="Times New Roman" w:hAnsi="Times New Roman"/>
          <w:sz w:val="24"/>
          <w:lang w:eastAsia="zh-CN"/>
        </w:rPr>
        <w:t>狮子，</w:t>
      </w:r>
      <w:r w:rsidRPr="00EB6E18">
        <w:rPr>
          <w:rFonts w:ascii="Times New Roman" w:hAnsi="Times New Roman"/>
          <w:sz w:val="24"/>
          <w:lang w:eastAsia="zh-CN"/>
        </w:rPr>
        <w:t xml:space="preserve"> B</w:t>
      </w:r>
      <w:r w:rsidRPr="00EB6E18">
        <w:rPr>
          <w:rFonts w:ascii="Times New Roman" w:hAnsi="Times New Roman"/>
          <w:sz w:val="24"/>
          <w:lang w:eastAsia="zh-CN"/>
        </w:rPr>
        <w:t>老虎，</w:t>
      </w:r>
      <w:r w:rsidRPr="00EB6E18">
        <w:rPr>
          <w:rFonts w:ascii="Times New Roman" w:hAnsi="Times New Roman"/>
          <w:sz w:val="24"/>
          <w:lang w:eastAsia="zh-CN"/>
        </w:rPr>
        <w:t xml:space="preserve"> C</w:t>
      </w:r>
      <w:r w:rsidRPr="00EB6E18">
        <w:rPr>
          <w:rFonts w:ascii="Times New Roman" w:hAnsi="Times New Roman"/>
          <w:sz w:val="24"/>
          <w:lang w:eastAsia="zh-CN"/>
        </w:rPr>
        <w:t>好的；</w:t>
      </w:r>
      <w:r w:rsidRPr="00EB6E18">
        <w:rPr>
          <w:rFonts w:ascii="Times New Roman" w:hAnsi="Times New Roman"/>
          <w:sz w:val="24"/>
          <w:lang w:eastAsia="zh-CN"/>
        </w:rPr>
        <w:t xml:space="preserve"> AB</w:t>
      </w:r>
      <w:r w:rsidRPr="00EB6E18">
        <w:rPr>
          <w:rFonts w:ascii="Times New Roman" w:hAnsi="Times New Roman"/>
          <w:sz w:val="24"/>
          <w:lang w:eastAsia="zh-CN"/>
        </w:rPr>
        <w:t>都是名词，与</w:t>
      </w:r>
      <w:r w:rsidRPr="00EB6E18">
        <w:rPr>
          <w:rFonts w:ascii="Times New Roman" w:hAnsi="Times New Roman"/>
          <w:sz w:val="24"/>
          <w:lang w:eastAsia="zh-CN"/>
        </w:rPr>
        <w:t>C</w:t>
      </w:r>
      <w:r w:rsidRPr="00EB6E18">
        <w:rPr>
          <w:rFonts w:ascii="Times New Roman" w:hAnsi="Times New Roman"/>
          <w:sz w:val="24"/>
          <w:lang w:eastAsia="zh-CN"/>
        </w:rPr>
        <w:t>项是形容词不同，故选</w:t>
      </w:r>
      <w:r w:rsidRPr="00EB6E18">
        <w:rPr>
          <w:rFonts w:ascii="Times New Roman" w:hAnsi="Times New Roman"/>
          <w:sz w:val="24"/>
          <w:lang w:eastAsia="zh-CN"/>
        </w:rPr>
        <w:t>C.</w:t>
      </w:r>
      <w:r w:rsidRPr="00EB6E18">
        <w:rPr>
          <w:rFonts w:ascii="Times New Roman" w:hAnsi="Times New Roman"/>
          <w:sz w:val="24"/>
          <w:lang w:eastAsia="zh-CN"/>
        </w:rPr>
        <w:br/>
      </w:r>
      <w:r w:rsidRPr="00EB6E18">
        <w:rPr>
          <w:rFonts w:ascii="Times New Roman" w:hAnsi="Times New Roman"/>
          <w:sz w:val="24"/>
          <w:lang w:eastAsia="zh-CN"/>
        </w:rPr>
        <w:t>【点评】先翻译单词，然后根据单词的词性，选出不同类单词。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lastRenderedPageBreak/>
        <w:t>5.</w:t>
      </w:r>
      <w:r w:rsidRPr="00EB6E18">
        <w:rPr>
          <w:rFonts w:ascii="Times New Roman" w:hAnsi="Times New Roman"/>
          <w:sz w:val="24"/>
          <w:lang w:eastAsia="zh-CN"/>
        </w:rPr>
        <w:t>【答案】</w:t>
      </w:r>
      <w:r w:rsidRPr="00EB6E18">
        <w:rPr>
          <w:rFonts w:ascii="Times New Roman" w:hAnsi="Times New Roman"/>
          <w:sz w:val="24"/>
          <w:lang w:eastAsia="zh-CN"/>
        </w:rPr>
        <w:t xml:space="preserve">C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【考点】同类词</w:t>
      </w:r>
      <w:r w:rsidRPr="00EB6E18">
        <w:rPr>
          <w:rFonts w:ascii="Times New Roman" w:hAnsi="Times New Roman"/>
          <w:sz w:val="24"/>
          <w:lang w:eastAsia="zh-CN"/>
        </w:rPr>
        <w:t xml:space="preserve">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【解析】【分析】</w:t>
      </w:r>
      <w:r w:rsidRPr="00EB6E18">
        <w:rPr>
          <w:rFonts w:ascii="Times New Roman" w:hAnsi="Times New Roman"/>
          <w:sz w:val="24"/>
          <w:lang w:eastAsia="zh-CN"/>
        </w:rPr>
        <w:t>A</w:t>
      </w:r>
      <w:r w:rsidRPr="00EB6E18">
        <w:rPr>
          <w:rFonts w:ascii="Times New Roman" w:hAnsi="Times New Roman"/>
          <w:sz w:val="24"/>
          <w:lang w:eastAsia="zh-CN"/>
        </w:rPr>
        <w:t>男孩，</w:t>
      </w:r>
      <w:r w:rsidRPr="00EB6E18">
        <w:rPr>
          <w:rFonts w:ascii="Times New Roman" w:hAnsi="Times New Roman"/>
          <w:sz w:val="24"/>
          <w:lang w:eastAsia="zh-CN"/>
        </w:rPr>
        <w:t xml:space="preserve"> B</w:t>
      </w:r>
      <w:r w:rsidRPr="00EB6E18">
        <w:rPr>
          <w:rFonts w:ascii="Times New Roman" w:hAnsi="Times New Roman"/>
          <w:sz w:val="24"/>
          <w:lang w:eastAsia="zh-CN"/>
        </w:rPr>
        <w:t>女孩，</w:t>
      </w:r>
      <w:r w:rsidRPr="00EB6E18">
        <w:rPr>
          <w:rFonts w:ascii="Times New Roman" w:hAnsi="Times New Roman"/>
          <w:sz w:val="24"/>
          <w:lang w:eastAsia="zh-CN"/>
        </w:rPr>
        <w:t xml:space="preserve"> C</w:t>
      </w:r>
      <w:r w:rsidRPr="00EB6E18">
        <w:rPr>
          <w:rFonts w:ascii="Times New Roman" w:hAnsi="Times New Roman"/>
          <w:sz w:val="24"/>
          <w:lang w:eastAsia="zh-CN"/>
        </w:rPr>
        <w:t>漂亮的；</w:t>
      </w:r>
      <w:r w:rsidRPr="00EB6E18">
        <w:rPr>
          <w:rFonts w:ascii="Times New Roman" w:hAnsi="Times New Roman"/>
          <w:sz w:val="24"/>
          <w:lang w:eastAsia="zh-CN"/>
        </w:rPr>
        <w:t xml:space="preserve"> AB</w:t>
      </w:r>
      <w:r w:rsidRPr="00EB6E18">
        <w:rPr>
          <w:rFonts w:ascii="Times New Roman" w:hAnsi="Times New Roman"/>
          <w:sz w:val="24"/>
          <w:lang w:eastAsia="zh-CN"/>
        </w:rPr>
        <w:t>都是名词，与</w:t>
      </w:r>
      <w:r w:rsidRPr="00EB6E18">
        <w:rPr>
          <w:rFonts w:ascii="Times New Roman" w:hAnsi="Times New Roman"/>
          <w:sz w:val="24"/>
          <w:lang w:eastAsia="zh-CN"/>
        </w:rPr>
        <w:t>C</w:t>
      </w:r>
      <w:r w:rsidRPr="00EB6E18">
        <w:rPr>
          <w:rFonts w:ascii="Times New Roman" w:hAnsi="Times New Roman"/>
          <w:sz w:val="24"/>
          <w:lang w:eastAsia="zh-CN"/>
        </w:rPr>
        <w:t>项是形容词不同，故选</w:t>
      </w:r>
      <w:r w:rsidRPr="00EB6E18">
        <w:rPr>
          <w:rFonts w:ascii="Times New Roman" w:hAnsi="Times New Roman"/>
          <w:sz w:val="24"/>
          <w:lang w:eastAsia="zh-CN"/>
        </w:rPr>
        <w:t>C.</w:t>
      </w:r>
      <w:r w:rsidRPr="00EB6E18">
        <w:rPr>
          <w:rFonts w:ascii="Times New Roman" w:hAnsi="Times New Roman"/>
          <w:sz w:val="24"/>
          <w:lang w:eastAsia="zh-CN"/>
        </w:rPr>
        <w:br/>
      </w:r>
      <w:r w:rsidRPr="00EB6E18">
        <w:rPr>
          <w:rFonts w:ascii="Times New Roman" w:hAnsi="Times New Roman"/>
          <w:sz w:val="24"/>
          <w:lang w:eastAsia="zh-CN"/>
        </w:rPr>
        <w:t>【点评】本题考查了同类词，关键在于熟悉每个单词的意思，将单词分入不同类别。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6.</w:t>
      </w:r>
      <w:r w:rsidRPr="00EB6E18">
        <w:rPr>
          <w:rFonts w:ascii="Times New Roman" w:hAnsi="Times New Roman"/>
          <w:sz w:val="24"/>
          <w:lang w:eastAsia="zh-CN"/>
        </w:rPr>
        <w:t>【答案】</w:t>
      </w:r>
      <w:r w:rsidRPr="00EB6E18">
        <w:rPr>
          <w:rFonts w:ascii="Times New Roman" w:hAnsi="Times New Roman"/>
          <w:sz w:val="24"/>
          <w:lang w:eastAsia="zh-CN"/>
        </w:rPr>
        <w:t xml:space="preserve">C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【考点】同类词</w:t>
      </w:r>
      <w:r w:rsidRPr="00EB6E18">
        <w:rPr>
          <w:rFonts w:ascii="Times New Roman" w:hAnsi="Times New Roman"/>
          <w:sz w:val="24"/>
          <w:lang w:eastAsia="zh-CN"/>
        </w:rPr>
        <w:t xml:space="preserve">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【解析】【分析】</w:t>
      </w:r>
      <w:r w:rsidRPr="00EB6E18">
        <w:rPr>
          <w:rFonts w:ascii="Times New Roman" w:hAnsi="Times New Roman"/>
          <w:sz w:val="24"/>
          <w:lang w:eastAsia="zh-CN"/>
        </w:rPr>
        <w:t>A</w:t>
      </w:r>
      <w:r w:rsidRPr="00EB6E18">
        <w:rPr>
          <w:rFonts w:ascii="Times New Roman" w:hAnsi="Times New Roman"/>
          <w:sz w:val="24"/>
          <w:lang w:eastAsia="zh-CN"/>
        </w:rPr>
        <w:t>高的，</w:t>
      </w:r>
      <w:r w:rsidRPr="00EB6E18">
        <w:rPr>
          <w:rFonts w:ascii="Times New Roman" w:hAnsi="Times New Roman"/>
          <w:sz w:val="24"/>
          <w:lang w:eastAsia="zh-CN"/>
        </w:rPr>
        <w:t xml:space="preserve"> B</w:t>
      </w:r>
      <w:r w:rsidRPr="00EB6E18">
        <w:rPr>
          <w:rFonts w:ascii="Times New Roman" w:hAnsi="Times New Roman"/>
          <w:sz w:val="24"/>
          <w:lang w:eastAsia="zh-CN"/>
        </w:rPr>
        <w:t>短</w:t>
      </w:r>
      <w:r w:rsidR="00D24A50" w:rsidRPr="00B97987">
        <w:rPr>
          <w:rFonts w:ascii="Times New Roman" w:hAnsi="Times New Roman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9" o:title="725183055647"/>
          </v:shape>
        </w:pict>
      </w:r>
      <w:r w:rsidRPr="00EB6E18">
        <w:rPr>
          <w:rFonts w:ascii="Times New Roman" w:hAnsi="Times New Roman"/>
          <w:sz w:val="24"/>
          <w:lang w:eastAsia="zh-CN"/>
        </w:rPr>
        <w:t>的，</w:t>
      </w:r>
      <w:r w:rsidRPr="00EB6E18">
        <w:rPr>
          <w:rFonts w:ascii="Times New Roman" w:hAnsi="Times New Roman"/>
          <w:sz w:val="24"/>
          <w:lang w:eastAsia="zh-CN"/>
        </w:rPr>
        <w:t xml:space="preserve"> C</w:t>
      </w:r>
      <w:r w:rsidRPr="00EB6E18">
        <w:rPr>
          <w:rFonts w:ascii="Times New Roman" w:hAnsi="Times New Roman"/>
          <w:sz w:val="24"/>
          <w:lang w:eastAsia="zh-CN"/>
        </w:rPr>
        <w:t>黑色；</w:t>
      </w:r>
      <w:r w:rsidRPr="00EB6E18">
        <w:rPr>
          <w:rFonts w:ascii="Times New Roman" w:hAnsi="Times New Roman"/>
          <w:sz w:val="24"/>
          <w:lang w:eastAsia="zh-CN"/>
        </w:rPr>
        <w:t xml:space="preserve"> AB</w:t>
      </w:r>
      <w:r w:rsidRPr="00EB6E18">
        <w:rPr>
          <w:rFonts w:ascii="Times New Roman" w:hAnsi="Times New Roman"/>
          <w:sz w:val="24"/>
          <w:lang w:eastAsia="zh-CN"/>
        </w:rPr>
        <w:t>都是形容词，与</w:t>
      </w:r>
      <w:r w:rsidRPr="00EB6E18">
        <w:rPr>
          <w:rFonts w:ascii="Times New Roman" w:hAnsi="Times New Roman"/>
          <w:sz w:val="24"/>
          <w:lang w:eastAsia="zh-CN"/>
        </w:rPr>
        <w:t>C</w:t>
      </w:r>
      <w:r w:rsidRPr="00EB6E18">
        <w:rPr>
          <w:rFonts w:ascii="Times New Roman" w:hAnsi="Times New Roman"/>
          <w:sz w:val="24"/>
          <w:lang w:eastAsia="zh-CN"/>
        </w:rPr>
        <w:t>项是颜色不同，故选</w:t>
      </w:r>
      <w:r w:rsidRPr="00EB6E18">
        <w:rPr>
          <w:rFonts w:ascii="Times New Roman" w:hAnsi="Times New Roman"/>
          <w:sz w:val="24"/>
          <w:lang w:eastAsia="zh-CN"/>
        </w:rPr>
        <w:t xml:space="preserve"> C.</w:t>
      </w:r>
      <w:r w:rsidRPr="00EB6E18">
        <w:rPr>
          <w:rFonts w:ascii="Times New Roman" w:hAnsi="Times New Roman"/>
          <w:sz w:val="24"/>
          <w:lang w:eastAsia="zh-CN"/>
        </w:rPr>
        <w:br/>
      </w:r>
      <w:r w:rsidRPr="00EB6E18">
        <w:rPr>
          <w:rFonts w:ascii="Times New Roman" w:hAnsi="Times New Roman"/>
          <w:sz w:val="24"/>
          <w:lang w:eastAsia="zh-CN"/>
        </w:rPr>
        <w:t>【点评】本题考查了同类词，注意单词词性或类别是否一致，再选出不同的那个单词。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三、选择题。</w:t>
      </w:r>
      <w:r w:rsidRPr="00EB6E18">
        <w:rPr>
          <w:rFonts w:ascii="Times New Roman" w:hAnsi="Times New Roman"/>
          <w:sz w:val="24"/>
          <w:lang w:eastAsia="zh-CN"/>
        </w:rPr>
        <w:t xml:space="preserve">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7.</w:t>
      </w:r>
      <w:r w:rsidRPr="00EB6E18">
        <w:rPr>
          <w:rFonts w:ascii="Times New Roman" w:hAnsi="Times New Roman"/>
          <w:sz w:val="24"/>
          <w:lang w:eastAsia="zh-CN"/>
        </w:rPr>
        <w:t>【答案】</w:t>
      </w:r>
      <w:r w:rsidRPr="00EB6E18">
        <w:rPr>
          <w:rFonts w:ascii="Times New Roman" w:hAnsi="Times New Roman"/>
          <w:sz w:val="24"/>
          <w:lang w:eastAsia="zh-CN"/>
        </w:rPr>
        <w:t xml:space="preserve">B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【考点</w:t>
      </w:r>
      <w:r w:rsidR="00D24A50" w:rsidRPr="00B97987">
        <w:rPr>
          <w:rFonts w:ascii="Times New Roman" w:hAnsi="Times New Roman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.75pt">
            <v:imagedata r:id="rId9" o:title="725183055647"/>
          </v:shape>
        </w:pict>
      </w:r>
      <w:r w:rsidRPr="00EB6E18">
        <w:rPr>
          <w:rFonts w:ascii="Times New Roman" w:hAnsi="Times New Roman"/>
          <w:sz w:val="24"/>
          <w:lang w:eastAsia="zh-CN"/>
        </w:rPr>
        <w:t>】代词</w:t>
      </w:r>
      <w:r w:rsidRPr="00EB6E18">
        <w:rPr>
          <w:rFonts w:ascii="Times New Roman" w:hAnsi="Times New Roman"/>
          <w:sz w:val="24"/>
          <w:lang w:eastAsia="zh-CN"/>
        </w:rPr>
        <w:t xml:space="preserve">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【解析】【分析】句意：看那个男孩。</w:t>
      </w:r>
      <w:r w:rsidRPr="00EB6E18">
        <w:rPr>
          <w:rFonts w:ascii="Times New Roman" w:hAnsi="Times New Roman"/>
          <w:sz w:val="24"/>
          <w:lang w:eastAsia="zh-CN"/>
        </w:rPr>
        <w:t>……</w:t>
      </w:r>
      <w:r w:rsidRPr="00EB6E18">
        <w:rPr>
          <w:rFonts w:ascii="Times New Roman" w:hAnsi="Times New Roman"/>
          <w:sz w:val="24"/>
          <w:lang w:eastAsia="zh-CN"/>
        </w:rPr>
        <w:t>眼睛很大。</w:t>
      </w:r>
      <w:r w:rsidRPr="00EB6E18">
        <w:rPr>
          <w:rFonts w:ascii="Times New Roman" w:hAnsi="Times New Roman"/>
          <w:sz w:val="24"/>
          <w:lang w:eastAsia="zh-CN"/>
        </w:rPr>
        <w:t>A</w:t>
      </w:r>
      <w:r w:rsidRPr="00EB6E18">
        <w:rPr>
          <w:rFonts w:ascii="Times New Roman" w:hAnsi="Times New Roman"/>
          <w:sz w:val="24"/>
          <w:lang w:eastAsia="zh-CN"/>
        </w:rPr>
        <w:t>她，人称代词，</w:t>
      </w:r>
      <w:r w:rsidRPr="00EB6E18">
        <w:rPr>
          <w:rFonts w:ascii="Times New Roman" w:hAnsi="Times New Roman"/>
          <w:sz w:val="24"/>
          <w:lang w:eastAsia="zh-CN"/>
        </w:rPr>
        <w:t>B</w:t>
      </w:r>
      <w:r w:rsidRPr="00EB6E18">
        <w:rPr>
          <w:rFonts w:ascii="Times New Roman" w:hAnsi="Times New Roman"/>
          <w:sz w:val="24"/>
          <w:lang w:eastAsia="zh-CN"/>
        </w:rPr>
        <w:t>他的，形容词性物主</w:t>
      </w:r>
      <w:r w:rsidR="00D24A50" w:rsidRPr="00B97987">
        <w:rPr>
          <w:rFonts w:ascii="Times New Roman" w:hAnsi="Times New Roman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9" o:title="725183055647"/>
          </v:shape>
        </w:pict>
      </w:r>
      <w:r w:rsidRPr="00EB6E18">
        <w:rPr>
          <w:rFonts w:ascii="Times New Roman" w:hAnsi="Times New Roman"/>
          <w:sz w:val="24"/>
          <w:lang w:eastAsia="zh-CN"/>
        </w:rPr>
        <w:t>代词，</w:t>
      </w:r>
      <w:r w:rsidRPr="00EB6E18">
        <w:rPr>
          <w:rFonts w:ascii="Times New Roman" w:hAnsi="Times New Roman"/>
          <w:sz w:val="24"/>
          <w:lang w:eastAsia="zh-CN"/>
        </w:rPr>
        <w:t>C</w:t>
      </w:r>
      <w:r w:rsidRPr="00EB6E18">
        <w:rPr>
          <w:rFonts w:ascii="Times New Roman" w:hAnsi="Times New Roman"/>
          <w:sz w:val="24"/>
          <w:lang w:eastAsia="zh-CN"/>
        </w:rPr>
        <w:t>她的，形容词性物主代词，根据前</w:t>
      </w:r>
      <w:r w:rsidRPr="00EB6E18">
        <w:rPr>
          <w:rFonts w:ascii="Times New Roman" w:hAnsi="Times New Roman"/>
          <w:sz w:val="24"/>
          <w:lang w:eastAsia="zh-CN"/>
        </w:rPr>
        <w:t>that boy</w:t>
      </w:r>
      <w:r w:rsidRPr="00EB6E18">
        <w:rPr>
          <w:rFonts w:ascii="Times New Roman" w:hAnsi="Times New Roman"/>
          <w:sz w:val="24"/>
          <w:lang w:eastAsia="zh-CN"/>
        </w:rPr>
        <w:t>，空格后面有</w:t>
      </w:r>
      <w:r w:rsidRPr="00EB6E18">
        <w:rPr>
          <w:rFonts w:ascii="Times New Roman" w:hAnsi="Times New Roman"/>
          <w:sz w:val="24"/>
          <w:lang w:eastAsia="zh-CN"/>
        </w:rPr>
        <w:t>eyes</w:t>
      </w:r>
      <w:r w:rsidRPr="00EB6E18">
        <w:rPr>
          <w:rFonts w:ascii="Times New Roman" w:hAnsi="Times New Roman"/>
          <w:sz w:val="24"/>
          <w:lang w:eastAsia="zh-CN"/>
        </w:rPr>
        <w:t>，需用形容词性物主代词</w:t>
      </w:r>
      <w:r w:rsidRPr="00EB6E18">
        <w:rPr>
          <w:rFonts w:ascii="Times New Roman" w:hAnsi="Times New Roman"/>
          <w:sz w:val="24"/>
          <w:lang w:eastAsia="zh-CN"/>
        </w:rPr>
        <w:t>his</w:t>
      </w:r>
      <w:r w:rsidRPr="00EB6E18">
        <w:rPr>
          <w:rFonts w:ascii="Times New Roman" w:hAnsi="Times New Roman"/>
          <w:sz w:val="24"/>
          <w:lang w:eastAsia="zh-CN"/>
        </w:rPr>
        <w:t>，故选</w:t>
      </w:r>
      <w:r w:rsidRPr="00EB6E18">
        <w:rPr>
          <w:rFonts w:ascii="Times New Roman" w:hAnsi="Times New Roman"/>
          <w:sz w:val="24"/>
          <w:lang w:eastAsia="zh-CN"/>
        </w:rPr>
        <w:t>B.</w:t>
      </w:r>
      <w:r w:rsidRPr="00EB6E18">
        <w:rPr>
          <w:rFonts w:ascii="Times New Roman" w:hAnsi="Times New Roman"/>
          <w:sz w:val="24"/>
          <w:lang w:eastAsia="zh-CN"/>
        </w:rPr>
        <w:br/>
      </w:r>
      <w:r w:rsidRPr="00EB6E18">
        <w:rPr>
          <w:rFonts w:ascii="Times New Roman" w:hAnsi="Times New Roman"/>
          <w:sz w:val="24"/>
          <w:lang w:eastAsia="zh-CN"/>
        </w:rPr>
        <w:t>【点评】本题考查了代词，注意形容词性物主代词后面接名词。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8.</w:t>
      </w:r>
      <w:r w:rsidRPr="00EB6E18">
        <w:rPr>
          <w:rFonts w:ascii="Times New Roman" w:hAnsi="Times New Roman"/>
          <w:sz w:val="24"/>
          <w:lang w:eastAsia="zh-CN"/>
        </w:rPr>
        <w:t>【答案】</w:t>
      </w:r>
      <w:r w:rsidRPr="00EB6E18">
        <w:rPr>
          <w:rFonts w:ascii="Times New Roman" w:hAnsi="Times New Roman"/>
          <w:sz w:val="24"/>
          <w:lang w:eastAsia="zh-CN"/>
        </w:rPr>
        <w:t xml:space="preserve">B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【考点】动词，一般现在时</w:t>
      </w:r>
      <w:r w:rsidRPr="00EB6E18">
        <w:rPr>
          <w:rFonts w:ascii="Times New Roman" w:hAnsi="Times New Roman"/>
          <w:sz w:val="24"/>
          <w:lang w:eastAsia="zh-CN"/>
        </w:rPr>
        <w:t xml:space="preserve">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</w:rPr>
        <w:t>【解析】【分析】句意：她的鼻子很小，但她的眼睛很大。前半句主语是</w:t>
      </w:r>
      <w:r w:rsidRPr="00EB6E18">
        <w:rPr>
          <w:rFonts w:ascii="Times New Roman" w:hAnsi="Times New Roman"/>
          <w:sz w:val="24"/>
        </w:rPr>
        <w:t>her nose</w:t>
      </w:r>
      <w:r w:rsidRPr="00EB6E18">
        <w:rPr>
          <w:rFonts w:ascii="Times New Roman" w:hAnsi="Times New Roman"/>
          <w:sz w:val="24"/>
        </w:rPr>
        <w:t>，单数，</w:t>
      </w:r>
      <w:r w:rsidRPr="00EB6E18">
        <w:rPr>
          <w:rFonts w:ascii="Times New Roman" w:hAnsi="Times New Roman"/>
          <w:sz w:val="24"/>
        </w:rPr>
        <w:t>be</w:t>
      </w:r>
      <w:r w:rsidRPr="00EB6E18">
        <w:rPr>
          <w:rFonts w:ascii="Times New Roman" w:hAnsi="Times New Roman"/>
          <w:sz w:val="24"/>
        </w:rPr>
        <w:t>用</w:t>
      </w:r>
      <w:r w:rsidRPr="00EB6E18">
        <w:rPr>
          <w:rFonts w:ascii="Times New Roman" w:hAnsi="Times New Roman"/>
          <w:sz w:val="24"/>
        </w:rPr>
        <w:t>is</w:t>
      </w:r>
      <w:r w:rsidRPr="00EB6E18">
        <w:rPr>
          <w:rFonts w:ascii="Times New Roman" w:hAnsi="Times New Roman"/>
          <w:sz w:val="24"/>
        </w:rPr>
        <w:t>，后半句主语是</w:t>
      </w:r>
      <w:r w:rsidRPr="00EB6E18">
        <w:rPr>
          <w:rFonts w:ascii="Times New Roman" w:hAnsi="Times New Roman"/>
          <w:sz w:val="24"/>
        </w:rPr>
        <w:t>her eyes</w:t>
      </w:r>
      <w:r w:rsidRPr="00EB6E18">
        <w:rPr>
          <w:rFonts w:ascii="Times New Roman" w:hAnsi="Times New Roman"/>
          <w:sz w:val="24"/>
        </w:rPr>
        <w:t>，复数，</w:t>
      </w:r>
      <w:r w:rsidRPr="00EB6E18">
        <w:rPr>
          <w:rFonts w:ascii="Times New Roman" w:hAnsi="Times New Roman"/>
          <w:sz w:val="24"/>
        </w:rPr>
        <w:t>be</w:t>
      </w:r>
      <w:r w:rsidRPr="00EB6E18">
        <w:rPr>
          <w:rFonts w:ascii="Times New Roman" w:hAnsi="Times New Roman"/>
          <w:sz w:val="24"/>
        </w:rPr>
        <w:t>用</w:t>
      </w:r>
      <w:r w:rsidRPr="00EB6E18">
        <w:rPr>
          <w:rFonts w:ascii="Times New Roman" w:hAnsi="Times New Roman"/>
          <w:sz w:val="24"/>
        </w:rPr>
        <w:t>are</w:t>
      </w:r>
      <w:r w:rsidRPr="00EB6E18">
        <w:rPr>
          <w:rFonts w:ascii="Times New Roman" w:hAnsi="Times New Roman"/>
          <w:sz w:val="24"/>
        </w:rPr>
        <w:t>，故选</w:t>
      </w:r>
      <w:r w:rsidRPr="00EB6E18">
        <w:rPr>
          <w:rFonts w:ascii="Times New Roman" w:hAnsi="Times New Roman"/>
          <w:sz w:val="24"/>
        </w:rPr>
        <w:t>B.</w:t>
      </w:r>
      <w:r w:rsidRPr="00EB6E18">
        <w:rPr>
          <w:rFonts w:ascii="Times New Roman" w:hAnsi="Times New Roman"/>
          <w:sz w:val="24"/>
        </w:rPr>
        <w:br/>
      </w:r>
      <w:r w:rsidRPr="00EB6E18">
        <w:rPr>
          <w:rFonts w:ascii="Times New Roman" w:hAnsi="Times New Roman"/>
          <w:sz w:val="24"/>
          <w:lang w:eastAsia="zh-CN"/>
        </w:rPr>
        <w:t>【点评】本题考查</w:t>
      </w:r>
      <w:r w:rsidRPr="00EB6E18">
        <w:rPr>
          <w:rFonts w:ascii="Times New Roman" w:hAnsi="Times New Roman"/>
          <w:sz w:val="24"/>
          <w:lang w:eastAsia="zh-CN"/>
        </w:rPr>
        <w:t>be</w:t>
      </w:r>
      <w:r w:rsidRPr="00EB6E18">
        <w:rPr>
          <w:rFonts w:ascii="Times New Roman" w:hAnsi="Times New Roman"/>
          <w:sz w:val="24"/>
          <w:lang w:eastAsia="zh-CN"/>
        </w:rPr>
        <w:t>动词，注意主谓一致。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9.</w:t>
      </w:r>
      <w:r w:rsidRPr="00EB6E18">
        <w:rPr>
          <w:rFonts w:ascii="Times New Roman" w:hAnsi="Times New Roman"/>
          <w:sz w:val="24"/>
          <w:lang w:eastAsia="zh-CN"/>
        </w:rPr>
        <w:t>【答案】</w:t>
      </w:r>
      <w:r w:rsidRPr="00EB6E18">
        <w:rPr>
          <w:rFonts w:ascii="Times New Roman" w:hAnsi="Times New Roman"/>
          <w:sz w:val="24"/>
          <w:lang w:eastAsia="zh-CN"/>
        </w:rPr>
        <w:t xml:space="preserve">B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【考点】形容词</w:t>
      </w:r>
      <w:r w:rsidRPr="00EB6E18">
        <w:rPr>
          <w:rFonts w:ascii="Times New Roman" w:hAnsi="Times New Roman"/>
          <w:sz w:val="24"/>
          <w:lang w:eastAsia="zh-CN"/>
        </w:rPr>
        <w:t xml:space="preserve">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【解析】【分析】句意：猫的尾巴很长，但是兔子的尾巴</w:t>
      </w:r>
      <w:r w:rsidRPr="00EB6E18">
        <w:rPr>
          <w:rFonts w:ascii="Times New Roman" w:hAnsi="Times New Roman"/>
          <w:sz w:val="24"/>
          <w:lang w:eastAsia="zh-CN"/>
        </w:rPr>
        <w:t>……</w:t>
      </w:r>
      <w:r w:rsidRPr="00EB6E18">
        <w:rPr>
          <w:rFonts w:ascii="Times New Roman" w:hAnsi="Times New Roman"/>
          <w:sz w:val="24"/>
          <w:lang w:eastAsia="zh-CN"/>
        </w:rPr>
        <w:t>。</w:t>
      </w:r>
      <w:r w:rsidRPr="00EB6E18">
        <w:rPr>
          <w:rFonts w:ascii="Times New Roman" w:hAnsi="Times New Roman"/>
          <w:sz w:val="24"/>
          <w:lang w:eastAsia="zh-CN"/>
        </w:rPr>
        <w:t>A</w:t>
      </w:r>
      <w:r w:rsidRPr="00EB6E18">
        <w:rPr>
          <w:rFonts w:ascii="Times New Roman" w:hAnsi="Times New Roman"/>
          <w:sz w:val="24"/>
          <w:lang w:eastAsia="zh-CN"/>
        </w:rPr>
        <w:t>长的，</w:t>
      </w:r>
      <w:r w:rsidRPr="00EB6E18">
        <w:rPr>
          <w:rFonts w:ascii="Times New Roman" w:hAnsi="Times New Roman"/>
          <w:sz w:val="24"/>
          <w:lang w:eastAsia="zh-CN"/>
        </w:rPr>
        <w:t>B</w:t>
      </w:r>
      <w:r w:rsidRPr="00EB6E18">
        <w:rPr>
          <w:rFonts w:ascii="Times New Roman" w:hAnsi="Times New Roman"/>
          <w:sz w:val="24"/>
          <w:lang w:eastAsia="zh-CN"/>
        </w:rPr>
        <w:t>短的，</w:t>
      </w:r>
      <w:r w:rsidRPr="00EB6E18">
        <w:rPr>
          <w:rFonts w:ascii="Times New Roman" w:hAnsi="Times New Roman"/>
          <w:sz w:val="24"/>
          <w:lang w:eastAsia="zh-CN"/>
        </w:rPr>
        <w:t>C</w:t>
      </w:r>
      <w:r w:rsidRPr="00EB6E18">
        <w:rPr>
          <w:rFonts w:ascii="Times New Roman" w:hAnsi="Times New Roman"/>
          <w:sz w:val="24"/>
          <w:lang w:eastAsia="zh-CN"/>
        </w:rPr>
        <w:t>高的，根据常识兔子尾巴是短的，故选</w:t>
      </w:r>
      <w:r w:rsidRPr="00EB6E18">
        <w:rPr>
          <w:rFonts w:ascii="Times New Roman" w:hAnsi="Times New Roman"/>
          <w:sz w:val="24"/>
          <w:lang w:eastAsia="zh-CN"/>
        </w:rPr>
        <w:t>B.</w:t>
      </w:r>
      <w:r w:rsidRPr="00EB6E18">
        <w:rPr>
          <w:rFonts w:ascii="Times New Roman" w:hAnsi="Times New Roman"/>
          <w:sz w:val="24"/>
          <w:lang w:eastAsia="zh-CN"/>
        </w:rPr>
        <w:br/>
      </w:r>
      <w:r w:rsidRPr="00EB6E18">
        <w:rPr>
          <w:rFonts w:ascii="Times New Roman" w:hAnsi="Times New Roman"/>
          <w:sz w:val="24"/>
          <w:lang w:eastAsia="zh-CN"/>
        </w:rPr>
        <w:t>【点评】本题考查了形容词，注意牢记形容词用法。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10.</w:t>
      </w:r>
      <w:r w:rsidRPr="00EB6E18">
        <w:rPr>
          <w:rFonts w:ascii="Times New Roman" w:hAnsi="Times New Roman"/>
          <w:sz w:val="24"/>
          <w:lang w:eastAsia="zh-CN"/>
        </w:rPr>
        <w:t>【答案】</w:t>
      </w:r>
      <w:r w:rsidRPr="00EB6E18">
        <w:rPr>
          <w:rFonts w:ascii="Times New Roman" w:hAnsi="Times New Roman"/>
          <w:sz w:val="24"/>
          <w:lang w:eastAsia="zh-CN"/>
        </w:rPr>
        <w:t xml:space="preserve">C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【考点】数词，常识</w:t>
      </w:r>
      <w:r w:rsidRPr="00EB6E18">
        <w:rPr>
          <w:rFonts w:ascii="Times New Roman" w:hAnsi="Times New Roman"/>
          <w:sz w:val="24"/>
          <w:lang w:eastAsia="zh-CN"/>
        </w:rPr>
        <w:t xml:space="preserve">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【解析】【分析】句意：我们有</w:t>
      </w:r>
      <w:r w:rsidRPr="00EB6E18">
        <w:rPr>
          <w:rFonts w:ascii="Times New Roman" w:hAnsi="Times New Roman"/>
          <w:sz w:val="24"/>
          <w:lang w:eastAsia="zh-CN"/>
        </w:rPr>
        <w:t>……</w:t>
      </w:r>
      <w:r w:rsidRPr="00EB6E18">
        <w:rPr>
          <w:rFonts w:ascii="Times New Roman" w:hAnsi="Times New Roman"/>
          <w:sz w:val="24"/>
          <w:lang w:eastAsia="zh-CN"/>
        </w:rPr>
        <w:t>只耳朵。人有两个耳朵，</w:t>
      </w:r>
      <w:r w:rsidRPr="00EB6E18">
        <w:rPr>
          <w:rFonts w:ascii="Times New Roman" w:hAnsi="Times New Roman"/>
          <w:sz w:val="24"/>
          <w:lang w:eastAsia="zh-CN"/>
        </w:rPr>
        <w:t>A1</w:t>
      </w:r>
      <w:r w:rsidRPr="00EB6E18">
        <w:rPr>
          <w:rFonts w:ascii="Times New Roman" w:hAnsi="Times New Roman"/>
          <w:sz w:val="24"/>
          <w:lang w:eastAsia="zh-CN"/>
        </w:rPr>
        <w:t>，</w:t>
      </w:r>
      <w:r w:rsidRPr="00EB6E18">
        <w:rPr>
          <w:rFonts w:ascii="Times New Roman" w:hAnsi="Times New Roman"/>
          <w:sz w:val="24"/>
          <w:lang w:eastAsia="zh-CN"/>
        </w:rPr>
        <w:t>B3</w:t>
      </w:r>
      <w:r w:rsidRPr="00EB6E18">
        <w:rPr>
          <w:rFonts w:ascii="Times New Roman" w:hAnsi="Times New Roman"/>
          <w:sz w:val="24"/>
          <w:lang w:eastAsia="zh-CN"/>
        </w:rPr>
        <w:t>，</w:t>
      </w:r>
      <w:r w:rsidRPr="00EB6E18">
        <w:rPr>
          <w:rFonts w:ascii="Times New Roman" w:hAnsi="Times New Roman"/>
          <w:sz w:val="24"/>
          <w:lang w:eastAsia="zh-CN"/>
        </w:rPr>
        <w:t>C2</w:t>
      </w:r>
      <w:r w:rsidRPr="00EB6E18">
        <w:rPr>
          <w:rFonts w:ascii="Times New Roman" w:hAnsi="Times New Roman"/>
          <w:sz w:val="24"/>
          <w:lang w:eastAsia="zh-CN"/>
        </w:rPr>
        <w:t>，故选</w:t>
      </w:r>
      <w:r w:rsidRPr="00EB6E18">
        <w:rPr>
          <w:rFonts w:ascii="Times New Roman" w:hAnsi="Times New Roman"/>
          <w:sz w:val="24"/>
          <w:lang w:eastAsia="zh-CN"/>
        </w:rPr>
        <w:t>C.</w:t>
      </w:r>
      <w:r w:rsidRPr="00EB6E18">
        <w:rPr>
          <w:rFonts w:ascii="Times New Roman" w:hAnsi="Times New Roman"/>
          <w:sz w:val="24"/>
          <w:lang w:eastAsia="zh-CN"/>
        </w:rPr>
        <w:br/>
      </w:r>
      <w:r w:rsidRPr="00EB6E18">
        <w:rPr>
          <w:rFonts w:ascii="Times New Roman" w:hAnsi="Times New Roman"/>
          <w:sz w:val="24"/>
          <w:lang w:eastAsia="zh-CN"/>
        </w:rPr>
        <w:t>【点评】本题考查数词辨析，注意生活常识。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lastRenderedPageBreak/>
        <w:t>11.</w:t>
      </w:r>
      <w:r w:rsidRPr="00EB6E18">
        <w:rPr>
          <w:rFonts w:ascii="Times New Roman" w:hAnsi="Times New Roman"/>
          <w:sz w:val="24"/>
          <w:lang w:eastAsia="zh-CN"/>
        </w:rPr>
        <w:t>【答案】</w:t>
      </w:r>
      <w:r w:rsidRPr="00EB6E18">
        <w:rPr>
          <w:rFonts w:ascii="Times New Roman" w:hAnsi="Times New Roman"/>
          <w:sz w:val="24"/>
          <w:lang w:eastAsia="zh-CN"/>
        </w:rPr>
        <w:t xml:space="preserve">C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【考点】情景交际</w:t>
      </w:r>
      <w:r w:rsidRPr="00EB6E18">
        <w:rPr>
          <w:rFonts w:ascii="Times New Roman" w:hAnsi="Times New Roman"/>
          <w:sz w:val="24"/>
          <w:lang w:eastAsia="zh-CN"/>
        </w:rPr>
        <w:t xml:space="preserve">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【解析】【分析】句意：</w:t>
      </w:r>
      <w:r w:rsidRPr="00EB6E18">
        <w:rPr>
          <w:rFonts w:ascii="Times New Roman" w:hAnsi="Times New Roman"/>
          <w:sz w:val="24"/>
          <w:lang w:eastAsia="zh-CN"/>
        </w:rPr>
        <w:t>—</w:t>
      </w:r>
      <w:r w:rsidRPr="00EB6E18">
        <w:rPr>
          <w:rFonts w:ascii="Times New Roman" w:hAnsi="Times New Roman"/>
          <w:sz w:val="24"/>
          <w:lang w:eastAsia="zh-CN"/>
        </w:rPr>
        <w:t>看这只熊猫。它是什么颜色的？</w:t>
      </w:r>
      <w:r w:rsidRPr="00EB6E18">
        <w:rPr>
          <w:rFonts w:ascii="Times New Roman" w:hAnsi="Times New Roman"/>
          <w:sz w:val="24"/>
          <w:lang w:eastAsia="zh-CN"/>
        </w:rPr>
        <w:t>—……</w:t>
      </w:r>
      <w:r w:rsidRPr="00EB6E18">
        <w:rPr>
          <w:rFonts w:ascii="Times New Roman" w:hAnsi="Times New Roman"/>
          <w:sz w:val="24"/>
          <w:lang w:eastAsia="zh-CN"/>
        </w:rPr>
        <w:t>。熊猫的颜色是黑色和白色，</w:t>
      </w:r>
      <w:r w:rsidRPr="00EB6E18">
        <w:rPr>
          <w:rFonts w:ascii="Times New Roman" w:hAnsi="Times New Roman"/>
          <w:sz w:val="24"/>
          <w:lang w:eastAsia="zh-CN"/>
        </w:rPr>
        <w:t>A</w:t>
      </w:r>
      <w:r w:rsidRPr="00EB6E18">
        <w:rPr>
          <w:rFonts w:ascii="Times New Roman" w:hAnsi="Times New Roman"/>
          <w:sz w:val="24"/>
          <w:lang w:eastAsia="zh-CN"/>
        </w:rPr>
        <w:t>黄色的，</w:t>
      </w:r>
      <w:r w:rsidRPr="00EB6E18">
        <w:rPr>
          <w:rFonts w:ascii="Times New Roman" w:hAnsi="Times New Roman"/>
          <w:sz w:val="24"/>
          <w:lang w:eastAsia="zh-CN"/>
        </w:rPr>
        <w:t>B</w:t>
      </w:r>
      <w:r w:rsidRPr="00EB6E18">
        <w:rPr>
          <w:rFonts w:ascii="Times New Roman" w:hAnsi="Times New Roman"/>
          <w:sz w:val="24"/>
          <w:lang w:eastAsia="zh-CN"/>
        </w:rPr>
        <w:t>红色的和黑色的，</w:t>
      </w:r>
      <w:r w:rsidRPr="00EB6E18">
        <w:rPr>
          <w:rFonts w:ascii="Times New Roman" w:hAnsi="Times New Roman"/>
          <w:sz w:val="24"/>
          <w:lang w:eastAsia="zh-CN"/>
        </w:rPr>
        <w:t>C</w:t>
      </w:r>
      <w:r w:rsidRPr="00EB6E18">
        <w:rPr>
          <w:rFonts w:ascii="Times New Roman" w:hAnsi="Times New Roman"/>
          <w:sz w:val="24"/>
          <w:lang w:eastAsia="zh-CN"/>
        </w:rPr>
        <w:t>黑色和白色，故选</w:t>
      </w:r>
      <w:r w:rsidRPr="00EB6E18">
        <w:rPr>
          <w:rFonts w:ascii="Times New Roman" w:hAnsi="Times New Roman"/>
          <w:sz w:val="24"/>
          <w:lang w:eastAsia="zh-CN"/>
        </w:rPr>
        <w:t>C.</w:t>
      </w:r>
      <w:r w:rsidRPr="00EB6E18">
        <w:rPr>
          <w:rFonts w:ascii="Times New Roman" w:hAnsi="Times New Roman"/>
          <w:sz w:val="24"/>
          <w:lang w:eastAsia="zh-CN"/>
        </w:rPr>
        <w:br/>
      </w:r>
      <w:r w:rsidRPr="00EB6E18">
        <w:rPr>
          <w:rFonts w:ascii="Times New Roman" w:hAnsi="Times New Roman"/>
          <w:sz w:val="24"/>
          <w:lang w:eastAsia="zh-CN"/>
        </w:rPr>
        <w:t>【点评】本题考查了情景交际，注意根据问句意思，选出恰当的答语。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</w:rPr>
        <w:t>四、看图补全短文。</w:t>
      </w:r>
      <w:r w:rsidRPr="00EB6E18">
        <w:rPr>
          <w:rFonts w:ascii="Times New Roman" w:hAnsi="Times New Roman"/>
          <w:sz w:val="24"/>
        </w:rPr>
        <w:t xml:space="preserve">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</w:rPr>
        <w:t>12.</w:t>
      </w:r>
      <w:r w:rsidRPr="00EB6E18">
        <w:rPr>
          <w:rFonts w:ascii="Times New Roman" w:hAnsi="Times New Roman"/>
          <w:sz w:val="24"/>
        </w:rPr>
        <w:t>【答案】</w:t>
      </w:r>
      <w:r w:rsidRPr="00EB6E18">
        <w:rPr>
          <w:rFonts w:ascii="Times New Roman" w:hAnsi="Times New Roman"/>
          <w:sz w:val="24"/>
        </w:rPr>
        <w:t>at</w:t>
      </w:r>
      <w:r w:rsidRPr="00EB6E18">
        <w:rPr>
          <w:rFonts w:ascii="Times New Roman" w:hAnsi="Times New Roman"/>
          <w:sz w:val="24"/>
        </w:rPr>
        <w:t>；</w:t>
      </w:r>
      <w:r w:rsidRPr="00EB6E18">
        <w:rPr>
          <w:rFonts w:ascii="Times New Roman" w:hAnsi="Times New Roman"/>
          <w:sz w:val="24"/>
        </w:rPr>
        <w:t>snowman</w:t>
      </w:r>
      <w:r w:rsidRPr="00EB6E18">
        <w:rPr>
          <w:rFonts w:ascii="Times New Roman" w:hAnsi="Times New Roman"/>
          <w:sz w:val="24"/>
        </w:rPr>
        <w:t>；</w:t>
      </w:r>
      <w:r w:rsidRPr="00EB6E18">
        <w:rPr>
          <w:rFonts w:ascii="Times New Roman" w:hAnsi="Times New Roman"/>
          <w:sz w:val="24"/>
        </w:rPr>
        <w:t>fat</w:t>
      </w:r>
      <w:r w:rsidRPr="00EB6E18">
        <w:rPr>
          <w:rFonts w:ascii="Times New Roman" w:hAnsi="Times New Roman"/>
          <w:sz w:val="24"/>
        </w:rPr>
        <w:t>；</w:t>
      </w:r>
      <w:r w:rsidRPr="00EB6E18">
        <w:rPr>
          <w:rFonts w:ascii="Times New Roman" w:hAnsi="Times New Roman"/>
          <w:sz w:val="24"/>
        </w:rPr>
        <w:t>mouth</w:t>
      </w:r>
      <w:r w:rsidRPr="00EB6E18">
        <w:rPr>
          <w:rFonts w:ascii="Times New Roman" w:hAnsi="Times New Roman"/>
          <w:sz w:val="24"/>
        </w:rPr>
        <w:t>；</w:t>
      </w:r>
      <w:r w:rsidRPr="00EB6E18">
        <w:rPr>
          <w:rFonts w:ascii="Times New Roman" w:hAnsi="Times New Roman"/>
          <w:sz w:val="24"/>
        </w:rPr>
        <w:t xml:space="preserve">eyes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</w:rPr>
        <w:t>【考点】完型填空</w:t>
      </w:r>
      <w:r w:rsidRPr="00EB6E18">
        <w:rPr>
          <w:rFonts w:ascii="Times New Roman" w:hAnsi="Times New Roman"/>
          <w:sz w:val="24"/>
        </w:rPr>
        <w:t xml:space="preserve">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</w:rPr>
        <w:t>【解析】【分析】（</w:t>
      </w:r>
      <w:r w:rsidRPr="00EB6E18">
        <w:rPr>
          <w:rFonts w:ascii="Times New Roman" w:hAnsi="Times New Roman"/>
          <w:sz w:val="24"/>
        </w:rPr>
        <w:t>1</w:t>
      </w:r>
      <w:r w:rsidRPr="00EB6E18">
        <w:rPr>
          <w:rFonts w:ascii="Times New Roman" w:hAnsi="Times New Roman"/>
          <w:sz w:val="24"/>
        </w:rPr>
        <w:t>）句意：看看这</w:t>
      </w:r>
      <w:r w:rsidRPr="00EB6E18">
        <w:rPr>
          <w:rFonts w:ascii="Times New Roman" w:hAnsi="Times New Roman"/>
          <w:sz w:val="24"/>
        </w:rPr>
        <w:t>……</w:t>
      </w:r>
      <w:r w:rsidRPr="00EB6E18">
        <w:rPr>
          <w:rFonts w:ascii="Times New Roman" w:hAnsi="Times New Roman"/>
          <w:sz w:val="24"/>
        </w:rPr>
        <w:t>。</w:t>
      </w:r>
      <w:r w:rsidRPr="00EB6E18">
        <w:rPr>
          <w:rFonts w:ascii="Times New Roman" w:hAnsi="Times New Roman"/>
          <w:sz w:val="24"/>
        </w:rPr>
        <w:t>look at</w:t>
      </w:r>
      <w:r w:rsidRPr="00EB6E18">
        <w:rPr>
          <w:rFonts w:ascii="Times New Roman" w:hAnsi="Times New Roman"/>
          <w:sz w:val="24"/>
        </w:rPr>
        <w:t>看看，固定词组，故答案为</w:t>
      </w:r>
      <w:r w:rsidRPr="00EB6E18">
        <w:rPr>
          <w:rFonts w:ascii="Times New Roman" w:hAnsi="Times New Roman"/>
          <w:sz w:val="24"/>
        </w:rPr>
        <w:t>at.</w:t>
      </w:r>
      <w:r w:rsidRPr="00EB6E18">
        <w:rPr>
          <w:rFonts w:ascii="Times New Roman" w:hAnsi="Times New Roman"/>
          <w:sz w:val="24"/>
        </w:rPr>
        <w:br/>
      </w:r>
      <w:r w:rsidRPr="00EB6E18">
        <w:rPr>
          <w:rFonts w:ascii="Times New Roman" w:hAnsi="Times New Roman"/>
          <w:sz w:val="24"/>
        </w:rPr>
        <w:t>（</w:t>
      </w:r>
      <w:r w:rsidRPr="00EB6E18">
        <w:rPr>
          <w:rFonts w:ascii="Times New Roman" w:hAnsi="Times New Roman"/>
          <w:sz w:val="24"/>
        </w:rPr>
        <w:t>2</w:t>
      </w:r>
      <w:r w:rsidRPr="00EB6E18">
        <w:rPr>
          <w:rFonts w:ascii="Times New Roman" w:hAnsi="Times New Roman"/>
          <w:sz w:val="24"/>
        </w:rPr>
        <w:t>）句意：看看这</w:t>
      </w:r>
      <w:r w:rsidRPr="00EB6E18">
        <w:rPr>
          <w:rFonts w:ascii="Times New Roman" w:hAnsi="Times New Roman"/>
          <w:sz w:val="24"/>
        </w:rPr>
        <w:t>……</w:t>
      </w:r>
      <w:r w:rsidRPr="00EB6E18">
        <w:rPr>
          <w:rFonts w:ascii="Times New Roman" w:hAnsi="Times New Roman"/>
          <w:sz w:val="24"/>
        </w:rPr>
        <w:t>。图片是一个雪人，雪人</w:t>
      </w:r>
      <w:r w:rsidRPr="00EB6E18">
        <w:rPr>
          <w:rFonts w:ascii="Times New Roman" w:hAnsi="Times New Roman"/>
          <w:sz w:val="24"/>
        </w:rPr>
        <w:t>snowman</w:t>
      </w:r>
      <w:r w:rsidRPr="00EB6E18">
        <w:rPr>
          <w:rFonts w:ascii="Times New Roman" w:hAnsi="Times New Roman"/>
          <w:sz w:val="24"/>
        </w:rPr>
        <w:t>，故答案为</w:t>
      </w:r>
      <w:r w:rsidRPr="00EB6E18">
        <w:rPr>
          <w:rFonts w:ascii="Times New Roman" w:hAnsi="Times New Roman"/>
          <w:sz w:val="24"/>
        </w:rPr>
        <w:t>snowman.</w:t>
      </w:r>
      <w:r w:rsidRPr="00EB6E18">
        <w:rPr>
          <w:rFonts w:ascii="Times New Roman" w:hAnsi="Times New Roman"/>
          <w:sz w:val="24"/>
        </w:rPr>
        <w:br/>
      </w:r>
      <w:r w:rsidRPr="00EB6E18">
        <w:rPr>
          <w:rFonts w:ascii="Times New Roman" w:hAnsi="Times New Roman"/>
          <w:sz w:val="24"/>
        </w:rPr>
        <w:t>（</w:t>
      </w:r>
      <w:r w:rsidRPr="00EB6E18">
        <w:rPr>
          <w:rFonts w:ascii="Times New Roman" w:hAnsi="Times New Roman"/>
          <w:sz w:val="24"/>
        </w:rPr>
        <w:t>3</w:t>
      </w:r>
      <w:r w:rsidRPr="00EB6E18">
        <w:rPr>
          <w:rFonts w:ascii="Times New Roman" w:hAnsi="Times New Roman"/>
          <w:sz w:val="24"/>
        </w:rPr>
        <w:t>）句意：他是胖的。胖的</w:t>
      </w:r>
      <w:r w:rsidRPr="00EB6E18">
        <w:rPr>
          <w:rFonts w:ascii="Times New Roman" w:hAnsi="Times New Roman"/>
          <w:sz w:val="24"/>
        </w:rPr>
        <w:t>fat</w:t>
      </w:r>
      <w:r w:rsidRPr="00EB6E18">
        <w:rPr>
          <w:rFonts w:ascii="Times New Roman" w:hAnsi="Times New Roman"/>
          <w:sz w:val="24"/>
        </w:rPr>
        <w:t>，故答案为</w:t>
      </w:r>
      <w:r w:rsidRPr="00EB6E18">
        <w:rPr>
          <w:rFonts w:ascii="Times New Roman" w:hAnsi="Times New Roman"/>
          <w:sz w:val="24"/>
        </w:rPr>
        <w:t>fat.</w:t>
      </w:r>
      <w:r w:rsidRPr="00EB6E18">
        <w:rPr>
          <w:rFonts w:ascii="Times New Roman" w:hAnsi="Times New Roman"/>
          <w:sz w:val="24"/>
        </w:rPr>
        <w:br/>
      </w:r>
      <w:r w:rsidRPr="00EB6E18">
        <w:rPr>
          <w:rFonts w:ascii="Times New Roman" w:hAnsi="Times New Roman"/>
          <w:sz w:val="24"/>
        </w:rPr>
        <w:t>（</w:t>
      </w:r>
      <w:r w:rsidRPr="00EB6E18">
        <w:rPr>
          <w:rFonts w:ascii="Times New Roman" w:hAnsi="Times New Roman"/>
          <w:sz w:val="24"/>
        </w:rPr>
        <w:t>4</w:t>
      </w:r>
      <w:r w:rsidRPr="00EB6E18">
        <w:rPr>
          <w:rFonts w:ascii="Times New Roman" w:hAnsi="Times New Roman"/>
          <w:sz w:val="24"/>
        </w:rPr>
        <w:t>）句意：他的</w:t>
      </w:r>
      <w:r w:rsidRPr="00EB6E18">
        <w:rPr>
          <w:rFonts w:ascii="Times New Roman" w:hAnsi="Times New Roman"/>
          <w:sz w:val="24"/>
        </w:rPr>
        <w:t>……</w:t>
      </w:r>
      <w:r w:rsidRPr="00EB6E18">
        <w:rPr>
          <w:rFonts w:ascii="Times New Roman" w:hAnsi="Times New Roman"/>
          <w:sz w:val="24"/>
        </w:rPr>
        <w:t>是大的。图片中雪人的嘴是大的，</w:t>
      </w:r>
      <w:r w:rsidRPr="00EB6E18">
        <w:rPr>
          <w:rFonts w:ascii="Times New Roman" w:hAnsi="Times New Roman"/>
          <w:sz w:val="24"/>
        </w:rPr>
        <w:t>mouth</w:t>
      </w:r>
      <w:r w:rsidRPr="00EB6E18">
        <w:rPr>
          <w:rFonts w:ascii="Times New Roman" w:hAnsi="Times New Roman"/>
          <w:sz w:val="24"/>
        </w:rPr>
        <w:t>嘴，故答案为</w:t>
      </w:r>
      <w:r w:rsidRPr="00EB6E18">
        <w:rPr>
          <w:rFonts w:ascii="Times New Roman" w:hAnsi="Times New Roman"/>
          <w:sz w:val="24"/>
        </w:rPr>
        <w:t>mouth.</w:t>
      </w:r>
      <w:r w:rsidRPr="00EB6E18">
        <w:rPr>
          <w:rFonts w:ascii="Times New Roman" w:hAnsi="Times New Roman"/>
          <w:sz w:val="24"/>
        </w:rPr>
        <w:br/>
      </w:r>
      <w:r w:rsidRPr="00EB6E18">
        <w:rPr>
          <w:rFonts w:ascii="Times New Roman" w:hAnsi="Times New Roman"/>
          <w:sz w:val="24"/>
          <w:lang w:eastAsia="zh-CN"/>
        </w:rPr>
        <w:t>（</w:t>
      </w:r>
      <w:r w:rsidRPr="00EB6E18">
        <w:rPr>
          <w:rFonts w:ascii="Times New Roman" w:hAnsi="Times New Roman"/>
          <w:sz w:val="24"/>
          <w:lang w:eastAsia="zh-CN"/>
        </w:rPr>
        <w:t>5</w:t>
      </w:r>
      <w:r w:rsidRPr="00EB6E18">
        <w:rPr>
          <w:rFonts w:ascii="Times New Roman" w:hAnsi="Times New Roman"/>
          <w:sz w:val="24"/>
          <w:lang w:eastAsia="zh-CN"/>
        </w:rPr>
        <w:t>）句意：他的</w:t>
      </w:r>
      <w:r w:rsidRPr="00EB6E18">
        <w:rPr>
          <w:rFonts w:ascii="Times New Roman" w:hAnsi="Times New Roman"/>
          <w:sz w:val="24"/>
          <w:lang w:eastAsia="zh-CN"/>
        </w:rPr>
        <w:t>……</w:t>
      </w:r>
      <w:r w:rsidRPr="00EB6E18">
        <w:rPr>
          <w:rFonts w:ascii="Times New Roman" w:hAnsi="Times New Roman"/>
          <w:sz w:val="24"/>
          <w:lang w:eastAsia="zh-CN"/>
        </w:rPr>
        <w:t>是小的。图片中雪人的眼睛是小的，</w:t>
      </w:r>
      <w:r w:rsidRPr="00EB6E18">
        <w:rPr>
          <w:rFonts w:ascii="Times New Roman" w:hAnsi="Times New Roman"/>
          <w:sz w:val="24"/>
          <w:lang w:eastAsia="zh-CN"/>
        </w:rPr>
        <w:t>eye</w:t>
      </w:r>
      <w:r w:rsidRPr="00EB6E18">
        <w:rPr>
          <w:rFonts w:ascii="Times New Roman" w:hAnsi="Times New Roman"/>
          <w:sz w:val="24"/>
          <w:lang w:eastAsia="zh-CN"/>
        </w:rPr>
        <w:t>眼睛，复数</w:t>
      </w:r>
      <w:r w:rsidRPr="00EB6E18">
        <w:rPr>
          <w:rFonts w:ascii="Times New Roman" w:hAnsi="Times New Roman"/>
          <w:sz w:val="24"/>
          <w:lang w:eastAsia="zh-CN"/>
        </w:rPr>
        <w:t>eyes</w:t>
      </w:r>
      <w:r w:rsidRPr="00EB6E18">
        <w:rPr>
          <w:rFonts w:ascii="Times New Roman" w:hAnsi="Times New Roman"/>
          <w:sz w:val="24"/>
          <w:lang w:eastAsia="zh-CN"/>
        </w:rPr>
        <w:t>，故答案为</w:t>
      </w:r>
      <w:r w:rsidRPr="00EB6E18">
        <w:rPr>
          <w:rFonts w:ascii="Times New Roman" w:hAnsi="Times New Roman"/>
          <w:sz w:val="24"/>
          <w:lang w:eastAsia="zh-CN"/>
        </w:rPr>
        <w:t>eyes.</w:t>
      </w:r>
      <w:r w:rsidRPr="00EB6E18">
        <w:rPr>
          <w:rFonts w:ascii="Times New Roman" w:hAnsi="Times New Roman"/>
          <w:sz w:val="24"/>
          <w:lang w:eastAsia="zh-CN"/>
        </w:rPr>
        <w:br/>
      </w:r>
      <w:r w:rsidRPr="00EB6E18">
        <w:rPr>
          <w:rFonts w:ascii="Times New Roman" w:hAnsi="Times New Roman"/>
          <w:sz w:val="24"/>
          <w:lang w:eastAsia="zh-CN"/>
        </w:rPr>
        <w:t>【点评】本题考查了根据图片，写出恰当的单词填空，补全短文。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  <w:lang w:eastAsia="zh-CN"/>
        </w:rPr>
        <w:t>五、从右栏中选出相对应的答语</w:t>
      </w:r>
      <w:r w:rsidRPr="00EB6E18">
        <w:rPr>
          <w:rFonts w:ascii="Times New Roman" w:hAnsi="Times New Roman"/>
          <w:sz w:val="24"/>
          <w:lang w:eastAsia="zh-CN"/>
        </w:rPr>
        <w:t xml:space="preserve">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</w:rPr>
        <w:t>13.</w:t>
      </w:r>
      <w:r w:rsidRPr="00EB6E18">
        <w:rPr>
          <w:rFonts w:ascii="Times New Roman" w:hAnsi="Times New Roman"/>
          <w:sz w:val="24"/>
        </w:rPr>
        <w:t>【答案】</w:t>
      </w:r>
      <w:r w:rsidRPr="00EB6E18">
        <w:rPr>
          <w:rFonts w:ascii="Times New Roman" w:hAnsi="Times New Roman"/>
          <w:sz w:val="24"/>
        </w:rPr>
        <w:t>B</w:t>
      </w:r>
      <w:r w:rsidRPr="00EB6E18">
        <w:rPr>
          <w:rFonts w:ascii="Times New Roman" w:hAnsi="Times New Roman"/>
          <w:sz w:val="24"/>
        </w:rPr>
        <w:t>；</w:t>
      </w:r>
      <w:r w:rsidRPr="00EB6E18">
        <w:rPr>
          <w:rFonts w:ascii="Times New Roman" w:hAnsi="Times New Roman"/>
          <w:sz w:val="24"/>
        </w:rPr>
        <w:t>E</w:t>
      </w:r>
      <w:r w:rsidRPr="00EB6E18">
        <w:rPr>
          <w:rFonts w:ascii="Times New Roman" w:hAnsi="Times New Roman"/>
          <w:sz w:val="24"/>
        </w:rPr>
        <w:t>；</w:t>
      </w:r>
      <w:r w:rsidRPr="00EB6E18">
        <w:rPr>
          <w:rFonts w:ascii="Times New Roman" w:hAnsi="Times New Roman"/>
          <w:sz w:val="24"/>
        </w:rPr>
        <w:t>D</w:t>
      </w:r>
      <w:r w:rsidRPr="00EB6E18">
        <w:rPr>
          <w:rFonts w:ascii="Times New Roman" w:hAnsi="Times New Roman"/>
          <w:sz w:val="24"/>
        </w:rPr>
        <w:t>；</w:t>
      </w:r>
      <w:r w:rsidRPr="00EB6E18">
        <w:rPr>
          <w:rFonts w:ascii="Times New Roman" w:hAnsi="Times New Roman"/>
          <w:sz w:val="24"/>
        </w:rPr>
        <w:t>C</w:t>
      </w:r>
      <w:r w:rsidRPr="00EB6E18">
        <w:rPr>
          <w:rFonts w:ascii="Times New Roman" w:hAnsi="Times New Roman"/>
          <w:sz w:val="24"/>
        </w:rPr>
        <w:t>；</w:t>
      </w:r>
      <w:r w:rsidRPr="00EB6E18">
        <w:rPr>
          <w:rFonts w:ascii="Times New Roman" w:hAnsi="Times New Roman"/>
          <w:sz w:val="24"/>
        </w:rPr>
        <w:t xml:space="preserve">A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</w:rPr>
      </w:pPr>
      <w:r w:rsidRPr="00EB6E18">
        <w:rPr>
          <w:rFonts w:ascii="Times New Roman" w:hAnsi="Times New Roman"/>
          <w:sz w:val="24"/>
        </w:rPr>
        <w:t>【考点】情景交际</w:t>
      </w:r>
      <w:r w:rsidRPr="00EB6E18">
        <w:rPr>
          <w:rFonts w:ascii="Times New Roman" w:hAnsi="Times New Roman"/>
          <w:sz w:val="24"/>
        </w:rPr>
        <w:t xml:space="preserve">   </w:t>
      </w:r>
    </w:p>
    <w:p w:rsidR="00B11791" w:rsidRPr="00EB6E18" w:rsidRDefault="003B7068" w:rsidP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EB6E18">
        <w:rPr>
          <w:rFonts w:ascii="Times New Roman" w:hAnsi="Times New Roman"/>
          <w:sz w:val="24"/>
        </w:rPr>
        <w:t>【解析】【分析】</w:t>
      </w:r>
      <w:r w:rsidRPr="00EB6E18">
        <w:rPr>
          <w:rFonts w:ascii="Times New Roman" w:hAnsi="Times New Roman"/>
          <w:sz w:val="24"/>
        </w:rPr>
        <w:t xml:space="preserve">A. She's beautiful. </w:t>
      </w:r>
      <w:r w:rsidRPr="00EB6E18">
        <w:rPr>
          <w:rFonts w:ascii="Times New Roman" w:hAnsi="Times New Roman"/>
          <w:sz w:val="24"/>
        </w:rPr>
        <w:t>她</w:t>
      </w:r>
      <w:r w:rsidR="00D24A50" w:rsidRPr="00B97987">
        <w:rPr>
          <w:rFonts w:ascii="Times New Roman" w:hAnsi="Times New Roman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1.5pt">
            <v:imagedata r:id="rId9" o:title="725183055647"/>
          </v:shape>
        </w:pict>
      </w:r>
      <w:r w:rsidRPr="00EB6E18">
        <w:rPr>
          <w:rFonts w:ascii="Times New Roman" w:hAnsi="Times New Roman"/>
          <w:sz w:val="24"/>
        </w:rPr>
        <w:t>很漂亮。</w:t>
      </w:r>
      <w:r w:rsidRPr="00EB6E18">
        <w:rPr>
          <w:rFonts w:ascii="Times New Roman" w:hAnsi="Times New Roman"/>
          <w:sz w:val="24"/>
        </w:rPr>
        <w:br/>
        <w:t xml:space="preserve">B. I'm eleven. </w:t>
      </w:r>
      <w:r w:rsidRPr="00EB6E18">
        <w:rPr>
          <w:rFonts w:ascii="Times New Roman" w:hAnsi="Times New Roman"/>
          <w:sz w:val="24"/>
        </w:rPr>
        <w:t>我十一岁。</w:t>
      </w:r>
      <w:r w:rsidRPr="00EB6E18">
        <w:rPr>
          <w:rFonts w:ascii="Times New Roman" w:hAnsi="Times New Roman"/>
          <w:sz w:val="24"/>
        </w:rPr>
        <w:br/>
        <w:t xml:space="preserve">C. Yes, she can. </w:t>
      </w:r>
      <w:r w:rsidRPr="00EB6E18">
        <w:rPr>
          <w:rFonts w:ascii="Times New Roman" w:hAnsi="Times New Roman"/>
          <w:sz w:val="24"/>
        </w:rPr>
        <w:t>是的，她会。</w:t>
      </w:r>
      <w:r w:rsidRPr="00EB6E18">
        <w:rPr>
          <w:rFonts w:ascii="Times New Roman" w:hAnsi="Times New Roman"/>
          <w:sz w:val="24"/>
        </w:rPr>
        <w:br/>
        <w:t xml:space="preserve">D. Yes, it is. </w:t>
      </w:r>
      <w:r w:rsidRPr="00EB6E18">
        <w:rPr>
          <w:rFonts w:ascii="Times New Roman" w:hAnsi="Times New Roman"/>
          <w:sz w:val="24"/>
        </w:rPr>
        <w:t>是的，它是。</w:t>
      </w:r>
      <w:r w:rsidRPr="00EB6E18">
        <w:rPr>
          <w:rFonts w:ascii="Times New Roman" w:hAnsi="Times New Roman"/>
          <w:sz w:val="24"/>
        </w:rPr>
        <w:br/>
        <w:t xml:space="preserve">E. It's red. </w:t>
      </w:r>
      <w:r w:rsidRPr="00EB6E18">
        <w:rPr>
          <w:rFonts w:ascii="Times New Roman" w:hAnsi="Times New Roman"/>
          <w:sz w:val="24"/>
        </w:rPr>
        <w:t>它是红色的。</w:t>
      </w:r>
      <w:r w:rsidRPr="00EB6E18">
        <w:rPr>
          <w:rFonts w:ascii="Times New Roman" w:hAnsi="Times New Roman"/>
          <w:sz w:val="24"/>
        </w:rPr>
        <w:br/>
      </w:r>
      <w:r w:rsidRPr="00EB6E18">
        <w:rPr>
          <w:rFonts w:ascii="Times New Roman" w:hAnsi="Times New Roman"/>
          <w:sz w:val="24"/>
          <w:lang w:eastAsia="zh-CN"/>
        </w:rPr>
        <w:t>（</w:t>
      </w:r>
      <w:r w:rsidRPr="00EB6E18">
        <w:rPr>
          <w:rFonts w:ascii="Times New Roman" w:hAnsi="Times New Roman"/>
          <w:sz w:val="24"/>
          <w:lang w:eastAsia="zh-CN"/>
        </w:rPr>
        <w:t>1</w:t>
      </w:r>
      <w:r w:rsidRPr="00EB6E18">
        <w:rPr>
          <w:rFonts w:ascii="Times New Roman" w:hAnsi="Times New Roman"/>
          <w:sz w:val="24"/>
          <w:lang w:eastAsia="zh-CN"/>
        </w:rPr>
        <w:t>）句意：你多大了？询问某人年龄，回答岁数，故答案为</w:t>
      </w:r>
      <w:r w:rsidRPr="00EB6E18">
        <w:rPr>
          <w:rFonts w:ascii="Times New Roman" w:hAnsi="Times New Roman"/>
          <w:sz w:val="24"/>
          <w:lang w:eastAsia="zh-CN"/>
        </w:rPr>
        <w:t>B.</w:t>
      </w:r>
      <w:r w:rsidRPr="00EB6E18">
        <w:rPr>
          <w:rFonts w:ascii="Times New Roman" w:hAnsi="Times New Roman"/>
          <w:sz w:val="24"/>
          <w:lang w:eastAsia="zh-CN"/>
        </w:rPr>
        <w:br/>
      </w:r>
      <w:r w:rsidRPr="00EB6E18">
        <w:rPr>
          <w:rFonts w:ascii="Times New Roman" w:hAnsi="Times New Roman"/>
          <w:sz w:val="24"/>
          <w:lang w:eastAsia="zh-CN"/>
        </w:rPr>
        <w:t>（</w:t>
      </w:r>
      <w:r w:rsidRPr="00EB6E18">
        <w:rPr>
          <w:rFonts w:ascii="Times New Roman" w:hAnsi="Times New Roman"/>
          <w:sz w:val="24"/>
          <w:lang w:eastAsia="zh-CN"/>
        </w:rPr>
        <w:t>2</w:t>
      </w:r>
      <w:r w:rsidRPr="00EB6E18">
        <w:rPr>
          <w:rFonts w:ascii="Times New Roman" w:hAnsi="Times New Roman"/>
          <w:sz w:val="24"/>
          <w:lang w:eastAsia="zh-CN"/>
        </w:rPr>
        <w:t>）句意：这个娃娃是什么颜色的</w:t>
      </w:r>
      <w:r w:rsidR="00D24A50" w:rsidRPr="00B97987">
        <w:rPr>
          <w:rFonts w:ascii="Times New Roman" w:hAnsi="Times New Roman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1.5pt">
            <v:imagedata r:id="rId9" o:title="725183055647"/>
          </v:shape>
        </w:pict>
      </w:r>
      <w:r w:rsidRPr="00EB6E18">
        <w:rPr>
          <w:rFonts w:ascii="Times New Roman" w:hAnsi="Times New Roman"/>
          <w:sz w:val="24"/>
          <w:lang w:eastAsia="zh-CN"/>
        </w:rPr>
        <w:t>？询问某物的颜色，回答颜色，故答案为</w:t>
      </w:r>
      <w:r w:rsidRPr="00EB6E18">
        <w:rPr>
          <w:rFonts w:ascii="Times New Roman" w:hAnsi="Times New Roman"/>
          <w:sz w:val="24"/>
          <w:lang w:eastAsia="zh-CN"/>
        </w:rPr>
        <w:t>E.</w:t>
      </w:r>
      <w:r w:rsidRPr="00EB6E18">
        <w:rPr>
          <w:rFonts w:ascii="Times New Roman" w:hAnsi="Times New Roman"/>
          <w:sz w:val="24"/>
          <w:lang w:eastAsia="zh-CN"/>
        </w:rPr>
        <w:br/>
      </w:r>
      <w:r w:rsidRPr="00EB6E18">
        <w:rPr>
          <w:rFonts w:ascii="Times New Roman" w:hAnsi="Times New Roman"/>
          <w:sz w:val="24"/>
          <w:lang w:eastAsia="zh-CN"/>
        </w:rPr>
        <w:t>（</w:t>
      </w:r>
      <w:r w:rsidRPr="00EB6E18">
        <w:rPr>
          <w:rFonts w:ascii="Times New Roman" w:hAnsi="Times New Roman"/>
          <w:sz w:val="24"/>
          <w:lang w:eastAsia="zh-CN"/>
        </w:rPr>
        <w:t>3</w:t>
      </w:r>
      <w:r w:rsidRPr="00EB6E18">
        <w:rPr>
          <w:rFonts w:ascii="Times New Roman" w:hAnsi="Times New Roman"/>
          <w:sz w:val="24"/>
          <w:lang w:eastAsia="zh-CN"/>
        </w:rPr>
        <w:t>）句意：他的鼻子很小吗？问句是用</w:t>
      </w:r>
      <w:r w:rsidRPr="00EB6E18">
        <w:rPr>
          <w:rFonts w:ascii="Times New Roman" w:hAnsi="Times New Roman"/>
          <w:sz w:val="24"/>
          <w:lang w:eastAsia="zh-CN"/>
        </w:rPr>
        <w:t>be</w:t>
      </w:r>
      <w:r w:rsidRPr="00EB6E18">
        <w:rPr>
          <w:rFonts w:ascii="Times New Roman" w:hAnsi="Times New Roman"/>
          <w:sz w:val="24"/>
          <w:lang w:eastAsia="zh-CN"/>
        </w:rPr>
        <w:t>引导一般疑问句，回答用</w:t>
      </w:r>
      <w:r w:rsidRPr="00EB6E18">
        <w:rPr>
          <w:rFonts w:ascii="Times New Roman" w:hAnsi="Times New Roman"/>
          <w:sz w:val="24"/>
          <w:lang w:eastAsia="zh-CN"/>
        </w:rPr>
        <w:t>be</w:t>
      </w:r>
      <w:r w:rsidRPr="00EB6E18">
        <w:rPr>
          <w:rFonts w:ascii="Times New Roman" w:hAnsi="Times New Roman"/>
          <w:sz w:val="24"/>
          <w:lang w:eastAsia="zh-CN"/>
        </w:rPr>
        <w:t>动词，故答案为</w:t>
      </w:r>
      <w:r w:rsidRPr="00EB6E18">
        <w:rPr>
          <w:rFonts w:ascii="Times New Roman" w:hAnsi="Times New Roman"/>
          <w:sz w:val="24"/>
          <w:lang w:eastAsia="zh-CN"/>
        </w:rPr>
        <w:t>D.</w:t>
      </w:r>
      <w:r w:rsidRPr="00EB6E18">
        <w:rPr>
          <w:rFonts w:ascii="Times New Roman" w:hAnsi="Times New Roman"/>
          <w:sz w:val="24"/>
          <w:lang w:eastAsia="zh-CN"/>
        </w:rPr>
        <w:br/>
      </w:r>
      <w:r w:rsidRPr="00EB6E18">
        <w:rPr>
          <w:rFonts w:ascii="Times New Roman" w:hAnsi="Times New Roman"/>
          <w:sz w:val="24"/>
          <w:lang w:eastAsia="zh-CN"/>
        </w:rPr>
        <w:t>（</w:t>
      </w:r>
      <w:r w:rsidRPr="00EB6E18">
        <w:rPr>
          <w:rFonts w:ascii="Times New Roman" w:hAnsi="Times New Roman"/>
          <w:sz w:val="24"/>
          <w:lang w:eastAsia="zh-CN"/>
        </w:rPr>
        <w:t>4</w:t>
      </w:r>
      <w:r w:rsidRPr="00EB6E18">
        <w:rPr>
          <w:rFonts w:ascii="Times New Roman" w:hAnsi="Times New Roman"/>
          <w:sz w:val="24"/>
          <w:lang w:eastAsia="zh-CN"/>
        </w:rPr>
        <w:t>）句意：她能跳得高吗？问句是用</w:t>
      </w:r>
      <w:r w:rsidRPr="00EB6E18">
        <w:rPr>
          <w:rFonts w:ascii="Times New Roman" w:hAnsi="Times New Roman"/>
          <w:sz w:val="24"/>
          <w:lang w:eastAsia="zh-CN"/>
        </w:rPr>
        <w:t>can</w:t>
      </w:r>
      <w:r w:rsidRPr="00EB6E18">
        <w:rPr>
          <w:rFonts w:ascii="Times New Roman" w:hAnsi="Times New Roman"/>
          <w:sz w:val="24"/>
          <w:lang w:eastAsia="zh-CN"/>
        </w:rPr>
        <w:t>引导一般疑问句，回答用</w:t>
      </w:r>
      <w:r w:rsidRPr="00EB6E18">
        <w:rPr>
          <w:rFonts w:ascii="Times New Roman" w:hAnsi="Times New Roman"/>
          <w:sz w:val="24"/>
          <w:lang w:eastAsia="zh-CN"/>
        </w:rPr>
        <w:t>can</w:t>
      </w:r>
      <w:r w:rsidRPr="00EB6E18">
        <w:rPr>
          <w:rFonts w:ascii="Times New Roman" w:hAnsi="Times New Roman"/>
          <w:sz w:val="24"/>
          <w:lang w:eastAsia="zh-CN"/>
        </w:rPr>
        <w:t>，故答案为</w:t>
      </w:r>
      <w:r w:rsidRPr="00EB6E18">
        <w:rPr>
          <w:rFonts w:ascii="Times New Roman" w:hAnsi="Times New Roman"/>
          <w:sz w:val="24"/>
          <w:lang w:eastAsia="zh-CN"/>
        </w:rPr>
        <w:t>C.</w:t>
      </w:r>
      <w:r w:rsidRPr="00EB6E18">
        <w:rPr>
          <w:rFonts w:ascii="Times New Roman" w:hAnsi="Times New Roman"/>
          <w:sz w:val="24"/>
          <w:lang w:eastAsia="zh-CN"/>
        </w:rPr>
        <w:br/>
      </w:r>
      <w:r w:rsidRPr="00EB6E18">
        <w:rPr>
          <w:rFonts w:ascii="Times New Roman" w:hAnsi="Times New Roman"/>
          <w:sz w:val="24"/>
          <w:lang w:eastAsia="zh-CN"/>
        </w:rPr>
        <w:t>（</w:t>
      </w:r>
      <w:r w:rsidRPr="00EB6E18">
        <w:rPr>
          <w:rFonts w:ascii="Times New Roman" w:hAnsi="Times New Roman"/>
          <w:sz w:val="24"/>
          <w:lang w:eastAsia="zh-CN"/>
        </w:rPr>
        <w:t>5</w:t>
      </w:r>
      <w:r w:rsidRPr="00EB6E18">
        <w:rPr>
          <w:rFonts w:ascii="Times New Roman" w:hAnsi="Times New Roman"/>
          <w:sz w:val="24"/>
          <w:lang w:eastAsia="zh-CN"/>
        </w:rPr>
        <w:t>）句意：看我的洋娃娃。别人向你展示物品时，你要礼貌地赞扬，故答案为</w:t>
      </w:r>
      <w:r w:rsidRPr="00EB6E18">
        <w:rPr>
          <w:rFonts w:ascii="Times New Roman" w:hAnsi="Times New Roman"/>
          <w:sz w:val="24"/>
          <w:lang w:eastAsia="zh-CN"/>
        </w:rPr>
        <w:t>A.</w:t>
      </w:r>
      <w:r w:rsidRPr="00EB6E18">
        <w:rPr>
          <w:rFonts w:ascii="Times New Roman" w:hAnsi="Times New Roman"/>
          <w:sz w:val="24"/>
          <w:lang w:eastAsia="zh-CN"/>
        </w:rPr>
        <w:br/>
      </w:r>
      <w:r w:rsidRPr="00EB6E18">
        <w:rPr>
          <w:rFonts w:ascii="Times New Roman" w:hAnsi="Times New Roman"/>
          <w:sz w:val="24"/>
          <w:lang w:eastAsia="zh-CN"/>
        </w:rPr>
        <w:t>【点评】考查情景交际，注意根据问句选出答语，问句时态与答语时态要一致。</w:t>
      </w:r>
    </w:p>
    <w:p w:rsidR="00EB6E18" w:rsidRPr="00EB6E18" w:rsidRDefault="00EB6E18">
      <w:pPr>
        <w:spacing w:after="0" w:line="360" w:lineRule="auto"/>
        <w:rPr>
          <w:rFonts w:ascii="Times New Roman" w:hAnsi="Times New Roman"/>
          <w:sz w:val="24"/>
          <w:lang w:eastAsia="zh-CN"/>
        </w:rPr>
      </w:pPr>
    </w:p>
    <w:sectPr w:rsidR="00EB6E18" w:rsidRPr="00EB6E18" w:rsidSect="00B11791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E8A" w:rsidRDefault="00386E8A" w:rsidP="00B11791">
      <w:pPr>
        <w:spacing w:after="0" w:line="240" w:lineRule="auto"/>
      </w:pPr>
      <w:r>
        <w:separator/>
      </w:r>
    </w:p>
  </w:endnote>
  <w:endnote w:type="continuationSeparator" w:id="1">
    <w:p w:rsidR="00386E8A" w:rsidRDefault="00386E8A" w:rsidP="00B11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E8A" w:rsidRDefault="00386E8A" w:rsidP="00B11791">
      <w:pPr>
        <w:spacing w:after="0" w:line="240" w:lineRule="auto"/>
      </w:pPr>
      <w:r>
        <w:separator/>
      </w:r>
    </w:p>
  </w:footnote>
  <w:footnote w:type="continuationSeparator" w:id="1">
    <w:p w:rsidR="00386E8A" w:rsidRDefault="00386E8A" w:rsidP="00B11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B065F5"/>
    <w:multiLevelType w:val="hybridMultilevel"/>
    <w:tmpl w:val="661EFFFC"/>
    <w:lvl w:ilvl="0" w:tplc="539503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63A7A15"/>
    <w:multiLevelType w:val="hybridMultilevel"/>
    <w:tmpl w:val="893C2A90"/>
    <w:lvl w:ilvl="0" w:tplc="61444543">
      <w:start w:val="1"/>
      <w:numFmt w:val="decimal"/>
      <w:lvlText w:val="%1."/>
      <w:lvlJc w:val="left"/>
      <w:pPr>
        <w:ind w:left="720" w:hanging="360"/>
      </w:pPr>
    </w:lvl>
    <w:lvl w:ilvl="1" w:tplc="61444543" w:tentative="1">
      <w:start w:val="1"/>
      <w:numFmt w:val="lowerLetter"/>
      <w:lvlText w:val="%2."/>
      <w:lvlJc w:val="left"/>
      <w:pPr>
        <w:ind w:left="1440" w:hanging="360"/>
      </w:pPr>
    </w:lvl>
    <w:lvl w:ilvl="2" w:tplc="61444543" w:tentative="1">
      <w:start w:val="1"/>
      <w:numFmt w:val="lowerRoman"/>
      <w:lvlText w:val="%3."/>
      <w:lvlJc w:val="right"/>
      <w:pPr>
        <w:ind w:left="2160" w:hanging="180"/>
      </w:pPr>
    </w:lvl>
    <w:lvl w:ilvl="3" w:tplc="61444543" w:tentative="1">
      <w:start w:val="1"/>
      <w:numFmt w:val="decimal"/>
      <w:lvlText w:val="%4."/>
      <w:lvlJc w:val="left"/>
      <w:pPr>
        <w:ind w:left="2880" w:hanging="360"/>
      </w:pPr>
    </w:lvl>
    <w:lvl w:ilvl="4" w:tplc="61444543" w:tentative="1">
      <w:start w:val="1"/>
      <w:numFmt w:val="lowerLetter"/>
      <w:lvlText w:val="%5."/>
      <w:lvlJc w:val="left"/>
      <w:pPr>
        <w:ind w:left="3600" w:hanging="360"/>
      </w:pPr>
    </w:lvl>
    <w:lvl w:ilvl="5" w:tplc="61444543" w:tentative="1">
      <w:start w:val="1"/>
      <w:numFmt w:val="lowerRoman"/>
      <w:lvlText w:val="%6."/>
      <w:lvlJc w:val="right"/>
      <w:pPr>
        <w:ind w:left="4320" w:hanging="180"/>
      </w:pPr>
    </w:lvl>
    <w:lvl w:ilvl="6" w:tplc="61444543" w:tentative="1">
      <w:start w:val="1"/>
      <w:numFmt w:val="decimal"/>
      <w:lvlText w:val="%7."/>
      <w:lvlJc w:val="left"/>
      <w:pPr>
        <w:ind w:left="5040" w:hanging="360"/>
      </w:pPr>
    </w:lvl>
    <w:lvl w:ilvl="7" w:tplc="61444543" w:tentative="1">
      <w:start w:val="1"/>
      <w:numFmt w:val="lowerLetter"/>
      <w:lvlText w:val="%8."/>
      <w:lvlJc w:val="left"/>
      <w:pPr>
        <w:ind w:left="5760" w:hanging="360"/>
      </w:pPr>
    </w:lvl>
    <w:lvl w:ilvl="8" w:tplc="61444543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86E8A"/>
    <w:rsid w:val="003B7068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11791"/>
    <w:rsid w:val="00B255F7"/>
    <w:rsid w:val="00B63FEF"/>
    <w:rsid w:val="00B71ACD"/>
    <w:rsid w:val="00B97987"/>
    <w:rsid w:val="00C00B1C"/>
    <w:rsid w:val="00C205D4"/>
    <w:rsid w:val="00C26A2D"/>
    <w:rsid w:val="00C84C25"/>
    <w:rsid w:val="00D035E3"/>
    <w:rsid w:val="00D2160C"/>
    <w:rsid w:val="00D24A50"/>
    <w:rsid w:val="00D36692"/>
    <w:rsid w:val="00D51F5D"/>
    <w:rsid w:val="00D67A68"/>
    <w:rsid w:val="00D90CF2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6E18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91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B11791"/>
    <w:rPr>
      <w:rFonts w:ascii="Times New Roman" w:hAnsi="Times New Roman"/>
      <w:sz w:val="18"/>
      <w:szCs w:val="18"/>
      <w:lang/>
    </w:rPr>
  </w:style>
  <w:style w:type="paragraph" w:styleId="a4">
    <w:name w:val="footer"/>
    <w:basedOn w:val="a"/>
    <w:link w:val="Char0"/>
    <w:uiPriority w:val="99"/>
    <w:unhideWhenUsed/>
    <w:qFormat/>
    <w:rsid w:val="00B11791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/>
      <w:sz w:val="18"/>
      <w:szCs w:val="18"/>
      <w:lang/>
    </w:rPr>
  </w:style>
  <w:style w:type="paragraph" w:styleId="a5">
    <w:name w:val="header"/>
    <w:basedOn w:val="a"/>
    <w:link w:val="Char1"/>
    <w:uiPriority w:val="99"/>
    <w:unhideWhenUsed/>
    <w:qFormat/>
    <w:rsid w:val="00B1179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sz w:val="18"/>
      <w:szCs w:val="18"/>
      <w:lang/>
    </w:rPr>
  </w:style>
  <w:style w:type="character" w:customStyle="1" w:styleId="Char1">
    <w:name w:val="页眉 Char"/>
    <w:link w:val="a5"/>
    <w:uiPriority w:val="99"/>
    <w:qFormat/>
    <w:rsid w:val="00B11791"/>
    <w:rPr>
      <w:sz w:val="18"/>
      <w:szCs w:val="18"/>
    </w:rPr>
  </w:style>
  <w:style w:type="character" w:customStyle="1" w:styleId="Char0">
    <w:name w:val="页脚 Char"/>
    <w:link w:val="a4"/>
    <w:uiPriority w:val="99"/>
    <w:qFormat/>
    <w:rsid w:val="00B11791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B11791"/>
    <w:rPr>
      <w:sz w:val="18"/>
      <w:szCs w:val="18"/>
    </w:rPr>
  </w:style>
  <w:style w:type="paragraph" w:customStyle="1" w:styleId="1">
    <w:name w:val="正文1"/>
    <w:qFormat/>
    <w:rsid w:val="00B11791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B11791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B11791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B11791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  <w:lang w:val="en-US" w:eastAsia="zh-CN" w:bidi="ar-SA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  <w:lang w:val="en-US" w:eastAsia="zh-CN" w:bidi="ar-SA"/>
    </w:rPr>
  </w:style>
  <w:style w:type="table" w:customStyle="1" w:styleId="NormalTablePHPDOCX">
    <w:name w:val="Normal Table PHPDOCX"/>
    <w:uiPriority w:val="99"/>
    <w:semiHidden/>
    <w:unhideWhenUsed/>
    <w:qFormat/>
    <w:rsid w:val="00B1179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lang w:val="en-US" w:eastAsia="zh-CN" w:bidi="ar-SA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  <w:lang w:val="en-US" w:eastAsia="zh-CN" w:bidi="ar-SA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lang w:val="en-US" w:eastAsia="zh-CN" w:bidi="ar-SA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lang w:val="en-US" w:eastAsia="zh-CN" w:bidi="ar-SA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Props1.xml><?xml version="1.0" encoding="utf-8"?>
<ds:datastoreItem xmlns:ds="http://schemas.openxmlformats.org/officeDocument/2006/customXml" ds:itemID="{176B2DCD-40C6-4611-9447-5940975E20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651</Words>
  <Characters>3715</Characters>
  <Application>Microsoft Office Word</Application>
  <DocSecurity>0</DocSecurity>
  <Lines>30</Lines>
  <Paragraphs>8</Paragraphs>
  <ScaleCrop>false</ScaleCrop>
  <LinksUpToDate>false</LinksUpToDate>
  <CharactersWithSpaces>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9</cp:revision>
  <dcterms:created xsi:type="dcterms:W3CDTF">2013-12-09T06:44:00Z</dcterms:created>
  <dcterms:modified xsi:type="dcterms:W3CDTF">2019-03-27T07:59:00Z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